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E3A37" w14:textId="2174E34A" w:rsidR="00371479" w:rsidRPr="004B1416" w:rsidRDefault="00371479" w:rsidP="00371479">
      <w:pPr>
        <w:spacing w:after="0" w:line="240" w:lineRule="auto"/>
        <w:jc w:val="center"/>
        <w:rPr>
          <w:rFonts w:eastAsia="Times New Roman"/>
          <w:sz w:val="20"/>
          <w:szCs w:val="20"/>
        </w:rPr>
      </w:pPr>
      <w:r w:rsidRPr="004B1416">
        <w:rPr>
          <w:noProof/>
        </w:rPr>
        <w:drawing>
          <wp:inline distT="0" distB="0" distL="0" distR="0" wp14:anchorId="28086458" wp14:editId="579F9DC8">
            <wp:extent cx="5753100" cy="809625"/>
            <wp:effectExtent l="0" t="0" r="0" b="9525"/>
            <wp:docPr id="1" name="Obraz 1" descr="log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C3D4E" w14:textId="77777777" w:rsidR="00371479" w:rsidRPr="004B1416" w:rsidRDefault="00371479" w:rsidP="00371479">
      <w:pPr>
        <w:keepNext/>
        <w:spacing w:after="0" w:line="240" w:lineRule="auto"/>
        <w:ind w:firstLine="442"/>
        <w:jc w:val="right"/>
        <w:outlineLvl w:val="0"/>
        <w:rPr>
          <w:rFonts w:eastAsia="Times New Roman"/>
          <w:sz w:val="20"/>
          <w:szCs w:val="20"/>
        </w:rPr>
      </w:pPr>
      <w:r w:rsidRPr="004B1416">
        <w:rPr>
          <w:rFonts w:eastAsia="Times New Roman"/>
          <w:sz w:val="20"/>
          <w:szCs w:val="20"/>
        </w:rPr>
        <w:t>Załącznik nr 5 do Regulaminu</w:t>
      </w:r>
    </w:p>
    <w:p w14:paraId="58988D56" w14:textId="77777777" w:rsidR="00371479" w:rsidRPr="004B1416" w:rsidRDefault="00371479" w:rsidP="00371479">
      <w:pPr>
        <w:spacing w:after="0" w:line="240" w:lineRule="auto"/>
        <w:jc w:val="center"/>
        <w:rPr>
          <w:rFonts w:eastAsia="Times New Roman"/>
          <w:b/>
        </w:rPr>
      </w:pPr>
      <w:bookmarkStart w:id="0" w:name="_Toc197927429"/>
      <w:bookmarkStart w:id="1" w:name="_Toc320164973"/>
      <w:r w:rsidRPr="004B1416">
        <w:rPr>
          <w:rFonts w:eastAsia="Times New Roman"/>
          <w:b/>
        </w:rPr>
        <w:t>UMOWA WSPARCIA - DOTACJA NR</w:t>
      </w:r>
      <w:bookmarkEnd w:id="0"/>
      <w:bookmarkEnd w:id="1"/>
      <w:r w:rsidRPr="004B1416">
        <w:rPr>
          <w:rFonts w:eastAsia="Times New Roman"/>
          <w:b/>
        </w:rPr>
        <w:t xml:space="preserve"> ……./2018</w:t>
      </w:r>
    </w:p>
    <w:p w14:paraId="6F72F854" w14:textId="77777777" w:rsidR="00371479" w:rsidRPr="004B1416" w:rsidRDefault="00371479" w:rsidP="00371479">
      <w:pPr>
        <w:spacing w:after="0" w:line="240" w:lineRule="auto"/>
        <w:jc w:val="center"/>
        <w:rPr>
          <w:rFonts w:eastAsia="Times New Roman"/>
          <w:bCs/>
        </w:rPr>
      </w:pPr>
      <w:r w:rsidRPr="004B1416">
        <w:rPr>
          <w:rFonts w:eastAsia="Times New Roman"/>
          <w:bCs/>
        </w:rPr>
        <w:t xml:space="preserve">w ramach </w:t>
      </w:r>
      <w:r w:rsidRPr="004B1416">
        <w:rPr>
          <w:rFonts w:eastAsia="Times New Roman"/>
          <w:bCs/>
        </w:rPr>
        <w:br/>
        <w:t>Regionalnego Programu Operacyjnego Województwa Opolskiego na lata 2014-2020</w:t>
      </w:r>
    </w:p>
    <w:p w14:paraId="28AD916C" w14:textId="77777777" w:rsidR="00371479" w:rsidRPr="004B1416" w:rsidRDefault="00371479" w:rsidP="00371479">
      <w:pPr>
        <w:spacing w:after="0" w:line="240" w:lineRule="auto"/>
        <w:jc w:val="center"/>
        <w:rPr>
          <w:rFonts w:eastAsia="Times New Roman"/>
          <w:bCs/>
        </w:rPr>
      </w:pPr>
      <w:r w:rsidRPr="004B1416">
        <w:rPr>
          <w:rFonts w:eastAsia="Times New Roman"/>
          <w:bCs/>
        </w:rPr>
        <w:t>Oś priorytetowa II –</w:t>
      </w:r>
      <w:r w:rsidRPr="004B1416">
        <w:rPr>
          <w:rFonts w:eastAsia="Times New Roman"/>
          <w:bCs/>
          <w:i/>
        </w:rPr>
        <w:t xml:space="preserve"> Konkurencyjna gospodarka</w:t>
      </w:r>
    </w:p>
    <w:p w14:paraId="25B0AD15" w14:textId="77777777" w:rsidR="00371479" w:rsidRPr="004B1416" w:rsidRDefault="00371479" w:rsidP="00371479">
      <w:pPr>
        <w:spacing w:after="0" w:line="240" w:lineRule="auto"/>
        <w:jc w:val="center"/>
        <w:rPr>
          <w:rFonts w:eastAsia="Times New Roman"/>
          <w:bCs/>
        </w:rPr>
      </w:pPr>
      <w:r w:rsidRPr="004B1416">
        <w:rPr>
          <w:rFonts w:eastAsia="Times New Roman"/>
          <w:bCs/>
        </w:rPr>
        <w:t xml:space="preserve">Działanie 2.3 </w:t>
      </w:r>
      <w:r w:rsidRPr="004B1416">
        <w:t>Wzmocnienie otoczenia biznesu – wybór operatora</w:t>
      </w:r>
    </w:p>
    <w:p w14:paraId="05ECD819" w14:textId="77777777" w:rsidR="00371479" w:rsidRPr="004B1416" w:rsidRDefault="00371479" w:rsidP="00371479">
      <w:pPr>
        <w:spacing w:after="0" w:line="240" w:lineRule="auto"/>
        <w:jc w:val="center"/>
        <w:rPr>
          <w:rFonts w:eastAsia="Times New Roman"/>
          <w:b/>
          <w:bCs/>
        </w:rPr>
      </w:pPr>
      <w:r w:rsidRPr="004B1416">
        <w:rPr>
          <w:rFonts w:eastAsia="Times New Roman"/>
          <w:b/>
          <w:bCs/>
        </w:rPr>
        <w:t>Projekt pn.: „Operator voucherów zwiększających konkurencyjność MSP działających w obszarze inteligentnych specjalizacji na terenie województwa opolskiego”</w:t>
      </w:r>
    </w:p>
    <w:p w14:paraId="6A2AE5E9" w14:textId="77777777" w:rsidR="00371479" w:rsidRPr="004B1416" w:rsidRDefault="00371479" w:rsidP="00371479">
      <w:pPr>
        <w:spacing w:after="0" w:line="240" w:lineRule="auto"/>
        <w:jc w:val="center"/>
        <w:rPr>
          <w:rFonts w:eastAsia="Times New Roman"/>
          <w:b/>
          <w:bCs/>
        </w:rPr>
      </w:pPr>
      <w:r w:rsidRPr="004B1416">
        <w:rPr>
          <w:rFonts w:eastAsia="Times New Roman"/>
          <w:b/>
          <w:bCs/>
        </w:rPr>
        <w:t>współfinansowany ze środków Europejskiego Funduszu Społecznego</w:t>
      </w:r>
    </w:p>
    <w:p w14:paraId="0AC309A5" w14:textId="77777777" w:rsidR="00371479" w:rsidRPr="004B1416" w:rsidRDefault="00371479" w:rsidP="00371479">
      <w:pPr>
        <w:spacing w:after="0" w:line="240" w:lineRule="auto"/>
        <w:jc w:val="both"/>
        <w:rPr>
          <w:rFonts w:eastAsia="Times New Roman"/>
          <w:kern w:val="28"/>
        </w:rPr>
      </w:pPr>
    </w:p>
    <w:p w14:paraId="7755A4ED" w14:textId="77777777" w:rsidR="00371479" w:rsidRPr="004B1416" w:rsidRDefault="00371479" w:rsidP="00371479">
      <w:pPr>
        <w:spacing w:after="0" w:line="240" w:lineRule="auto"/>
        <w:jc w:val="both"/>
        <w:rPr>
          <w:rFonts w:eastAsia="Times New Roman"/>
          <w:kern w:val="28"/>
        </w:rPr>
      </w:pPr>
      <w:r w:rsidRPr="004B1416">
        <w:rPr>
          <w:rFonts w:eastAsia="Times New Roman"/>
          <w:kern w:val="28"/>
        </w:rPr>
        <w:t>zawarta w Opolu w dniu .........................................</w:t>
      </w:r>
    </w:p>
    <w:p w14:paraId="2BA51BD3" w14:textId="77777777" w:rsidR="00371479" w:rsidRPr="004B1416" w:rsidRDefault="00371479" w:rsidP="00371479">
      <w:pPr>
        <w:spacing w:after="0" w:line="240" w:lineRule="auto"/>
        <w:jc w:val="both"/>
        <w:rPr>
          <w:rFonts w:eastAsia="Times New Roman"/>
          <w:kern w:val="28"/>
        </w:rPr>
      </w:pPr>
      <w:r w:rsidRPr="004B1416">
        <w:rPr>
          <w:rFonts w:eastAsia="Times New Roman"/>
          <w:kern w:val="28"/>
        </w:rPr>
        <w:t>pomiędzy:</w:t>
      </w:r>
    </w:p>
    <w:p w14:paraId="78292DB7" w14:textId="5BC8C6BD" w:rsidR="00371479" w:rsidRPr="004B1416" w:rsidRDefault="00371479" w:rsidP="00371479">
      <w:pPr>
        <w:spacing w:after="0" w:line="240" w:lineRule="auto"/>
        <w:jc w:val="both"/>
        <w:rPr>
          <w:rFonts w:eastAsia="Times New Roman" w:cs="Arial"/>
          <w:bCs/>
        </w:rPr>
      </w:pPr>
      <w:r w:rsidRPr="004B1416">
        <w:t xml:space="preserve">Województwem Opolskim reprezentowanym przez Dyrektora Opolskiego Centrum Rozwoju Gospodarki w </w:t>
      </w:r>
      <w:r w:rsidRPr="00371479">
        <w:rPr>
          <w:rFonts w:cs="Calibri"/>
        </w:rPr>
        <w:t>osobie</w:t>
      </w:r>
      <w:r w:rsidRPr="00371479">
        <w:rPr>
          <w:rStyle w:val="Odwoaniedokomentarza"/>
          <w:rFonts w:eastAsia="Times New Roman" w:cs="Calibri"/>
          <w:sz w:val="22"/>
          <w:szCs w:val="22"/>
          <w:lang w:eastAsia="x-none"/>
        </w:rPr>
        <w:t xml:space="preserve"> Pana …………………</w:t>
      </w:r>
      <w:r>
        <w:rPr>
          <w:rStyle w:val="Odwoaniedokomentarza"/>
          <w:rFonts w:eastAsia="Times New Roman" w:cs="Calibri"/>
          <w:sz w:val="22"/>
          <w:szCs w:val="22"/>
          <w:lang w:eastAsia="x-none"/>
        </w:rPr>
        <w:t>…….. na podstawie pełnomocnictwa nadanego Uchwałą Zarządu Województwa Opolskiego nr ……………….. z dnia …………………………</w:t>
      </w:r>
      <w:r w:rsidRPr="00371479">
        <w:rPr>
          <w:rFonts w:eastAsia="Times New Roman" w:cs="Calibri"/>
          <w:bCs/>
        </w:rPr>
        <w:t>,</w:t>
      </w:r>
      <w:r w:rsidRPr="004B1416">
        <w:rPr>
          <w:rFonts w:eastAsia="Times New Roman" w:cs="Arial"/>
          <w:bCs/>
        </w:rPr>
        <w:t xml:space="preserve"> zwanym dalej „Operatorem”,</w:t>
      </w:r>
    </w:p>
    <w:p w14:paraId="5ECBAAEF" w14:textId="77777777" w:rsidR="00371479" w:rsidRPr="004B1416" w:rsidRDefault="00371479" w:rsidP="00371479">
      <w:pPr>
        <w:spacing w:after="0" w:line="240" w:lineRule="auto"/>
        <w:jc w:val="both"/>
        <w:rPr>
          <w:rFonts w:eastAsia="Times New Roman"/>
        </w:rPr>
      </w:pPr>
      <w:r w:rsidRPr="004B1416">
        <w:rPr>
          <w:rFonts w:eastAsia="Times New Roman"/>
        </w:rPr>
        <w:t>a</w:t>
      </w:r>
    </w:p>
    <w:p w14:paraId="46696A91" w14:textId="77777777" w:rsidR="00371479" w:rsidRPr="004B1416" w:rsidRDefault="00371479" w:rsidP="00371479">
      <w:pPr>
        <w:spacing w:after="0" w:line="240" w:lineRule="auto"/>
        <w:jc w:val="both"/>
        <w:rPr>
          <w:rFonts w:eastAsia="Times New Roman"/>
        </w:rPr>
      </w:pPr>
      <w:r w:rsidRPr="004B1416">
        <w:rPr>
          <w:rFonts w:eastAsia="Times New Roman"/>
        </w:rPr>
        <w:t>…………………………………………………………</w:t>
      </w:r>
    </w:p>
    <w:p w14:paraId="552A0B0D" w14:textId="77777777" w:rsidR="00371479" w:rsidRPr="004B1416" w:rsidRDefault="00371479" w:rsidP="00371479">
      <w:pPr>
        <w:spacing w:after="0" w:line="240" w:lineRule="auto"/>
        <w:jc w:val="both"/>
        <w:rPr>
          <w:rFonts w:eastAsia="Times New Roman"/>
        </w:rPr>
      </w:pPr>
      <w:r w:rsidRPr="004B1416">
        <w:rPr>
          <w:rFonts w:eastAsia="Times New Roman"/>
        </w:rPr>
        <w:t>………………………………………………………….</w:t>
      </w:r>
    </w:p>
    <w:p w14:paraId="48F6CB69" w14:textId="77777777" w:rsidR="00371479" w:rsidRPr="004B1416" w:rsidRDefault="00371479" w:rsidP="00371479">
      <w:pPr>
        <w:spacing w:after="0" w:line="240" w:lineRule="auto"/>
        <w:jc w:val="both"/>
        <w:rPr>
          <w:rFonts w:eastAsia="Times New Roman"/>
        </w:rPr>
      </w:pPr>
      <w:r w:rsidRPr="004B1416">
        <w:rPr>
          <w:rFonts w:eastAsia="Times New Roman"/>
        </w:rPr>
        <w:t>………………………………………………………….</w:t>
      </w:r>
    </w:p>
    <w:p w14:paraId="3EE6653E" w14:textId="77777777" w:rsidR="00371479" w:rsidRPr="004B1416" w:rsidRDefault="00371479" w:rsidP="00371479">
      <w:pPr>
        <w:spacing w:after="0" w:line="240" w:lineRule="auto"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(nazwa i adres Przedsiębiorcy, NIP, REGON, osoba/y umocowane do reprezentacji) </w:t>
      </w:r>
    </w:p>
    <w:p w14:paraId="27C6DD28" w14:textId="77777777" w:rsidR="00371479" w:rsidRPr="004B1416" w:rsidRDefault="00371479" w:rsidP="00371479">
      <w:pPr>
        <w:spacing w:after="0" w:line="240" w:lineRule="auto"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zwanym dalej „Przedsiębiorcą”, </w:t>
      </w:r>
    </w:p>
    <w:p w14:paraId="131F1503" w14:textId="77777777" w:rsidR="00371479" w:rsidRPr="004B1416" w:rsidRDefault="00371479" w:rsidP="00371479">
      <w:pPr>
        <w:spacing w:after="0" w:line="240" w:lineRule="auto"/>
        <w:jc w:val="both"/>
        <w:rPr>
          <w:rFonts w:eastAsia="Times New Roman"/>
        </w:rPr>
      </w:pPr>
      <w:r w:rsidRPr="004B1416">
        <w:rPr>
          <w:rFonts w:eastAsia="Times New Roman"/>
        </w:rPr>
        <w:t>z</w:t>
      </w:r>
      <w:r>
        <w:rPr>
          <w:rFonts w:eastAsia="Times New Roman"/>
        </w:rPr>
        <w:t>wanymi</w:t>
      </w:r>
      <w:r w:rsidRPr="004B1416">
        <w:rPr>
          <w:rFonts w:eastAsia="Times New Roman"/>
        </w:rPr>
        <w:t xml:space="preserve"> dalej „Stronami umowy”</w:t>
      </w:r>
    </w:p>
    <w:p w14:paraId="2A75C086" w14:textId="77777777" w:rsidR="00371479" w:rsidRPr="004B1416" w:rsidRDefault="00371479" w:rsidP="00371479">
      <w:pPr>
        <w:tabs>
          <w:tab w:val="left" w:pos="2860"/>
        </w:tabs>
        <w:spacing w:after="0" w:line="240" w:lineRule="auto"/>
        <w:ind w:left="181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t>§ 1</w:t>
      </w:r>
    </w:p>
    <w:p w14:paraId="0267A382" w14:textId="77777777" w:rsidR="00371479" w:rsidRPr="004B1416" w:rsidRDefault="00371479" w:rsidP="00371479">
      <w:pPr>
        <w:pStyle w:val="Nagwek20"/>
        <w:keepNext/>
        <w:keepLines/>
        <w:shd w:val="clear" w:color="auto" w:fill="auto"/>
        <w:spacing w:before="0" w:after="0" w:line="240" w:lineRule="auto"/>
        <w:rPr>
          <w:rFonts w:ascii="Calibri" w:hAnsi="Calibri"/>
        </w:rPr>
      </w:pPr>
      <w:r w:rsidRPr="004B1416">
        <w:rPr>
          <w:rFonts w:ascii="Calibri" w:hAnsi="Calibri"/>
        </w:rPr>
        <w:t xml:space="preserve">Przedmiot Umowy </w:t>
      </w:r>
    </w:p>
    <w:p w14:paraId="5CF868FF" w14:textId="77777777" w:rsidR="00371479" w:rsidRPr="004B1416" w:rsidRDefault="00371479" w:rsidP="003714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MT"/>
        </w:rPr>
      </w:pPr>
      <w:r w:rsidRPr="004B1416">
        <w:rPr>
          <w:rFonts w:cs="ArialMT"/>
        </w:rPr>
        <w:t xml:space="preserve">Na warunkach określonych w niniejszej umowie, Operator przyznaje Przedsiębiorcy dofinansowanie </w:t>
      </w:r>
      <w:r>
        <w:rPr>
          <w:rFonts w:cs="ArialMT"/>
        </w:rPr>
        <w:t xml:space="preserve">w formie dotacji </w:t>
      </w:r>
      <w:r w:rsidRPr="004B1416">
        <w:rPr>
          <w:rFonts w:cs="ArialMT"/>
        </w:rPr>
        <w:t xml:space="preserve">na </w:t>
      </w:r>
      <w:r>
        <w:rPr>
          <w:rFonts w:cs="ArialMT"/>
        </w:rPr>
        <w:t xml:space="preserve">realizację </w:t>
      </w:r>
      <w:r w:rsidRPr="004B1416">
        <w:rPr>
          <w:rFonts w:cs="ArialMT"/>
        </w:rPr>
        <w:t>usług</w:t>
      </w:r>
      <w:r>
        <w:rPr>
          <w:rFonts w:cs="ArialMT"/>
        </w:rPr>
        <w:t>i podstawowej</w:t>
      </w:r>
      <w:r w:rsidRPr="004B1416">
        <w:rPr>
          <w:rFonts w:cs="ArialMT"/>
        </w:rPr>
        <w:t xml:space="preserve"> </w:t>
      </w:r>
      <w:proofErr w:type="spellStart"/>
      <w:r w:rsidRPr="004B1416">
        <w:rPr>
          <w:rFonts w:cs="ArialMT"/>
        </w:rPr>
        <w:t>pn</w:t>
      </w:r>
      <w:proofErr w:type="spellEnd"/>
      <w:r w:rsidRPr="004B1416">
        <w:rPr>
          <w:rFonts w:cs="ArialMT"/>
        </w:rPr>
        <w:t xml:space="preserve">: …………………………………………………….……….. </w:t>
      </w:r>
      <w:r>
        <w:rPr>
          <w:rFonts w:cs="ArialMT"/>
        </w:rPr>
        <w:t xml:space="preserve">(dalej jako usługa podstawowa) </w:t>
      </w:r>
      <w:r w:rsidRPr="004B1416">
        <w:rPr>
          <w:rFonts w:cs="ArialMT"/>
        </w:rPr>
        <w:t>w wysokości nieprzekraczającej …………………………..………… zł (słownie zł:…………………………………………………...………) i stanowiącej nie więcej niż 70% całkowitych wydatków kwalifikowalnych usługi.</w:t>
      </w:r>
    </w:p>
    <w:p w14:paraId="40E0F660" w14:textId="77777777" w:rsidR="00371479" w:rsidRPr="004B1416" w:rsidRDefault="00371479" w:rsidP="00371479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cs="ArialMT"/>
        </w:rPr>
      </w:pPr>
      <w:r w:rsidRPr="004B1416">
        <w:rPr>
          <w:rFonts w:cs="ArialMT"/>
        </w:rPr>
        <w:t xml:space="preserve">Przyznane środki stanowią dla Przedsiębiorcy pomoc de </w:t>
      </w:r>
      <w:proofErr w:type="spellStart"/>
      <w:r w:rsidRPr="004B1416">
        <w:rPr>
          <w:rFonts w:cs="ArialMT"/>
        </w:rPr>
        <w:t>minimis</w:t>
      </w:r>
      <w:proofErr w:type="spellEnd"/>
      <w:r w:rsidRPr="004B1416">
        <w:rPr>
          <w:rFonts w:cs="ArialMT"/>
        </w:rPr>
        <w:t xml:space="preserve"> zgodnie z § 3 umowy.</w:t>
      </w:r>
    </w:p>
    <w:p w14:paraId="11589566" w14:textId="77777777" w:rsidR="00371479" w:rsidRPr="004B1416" w:rsidRDefault="00371479" w:rsidP="003714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MT"/>
        </w:rPr>
      </w:pPr>
      <w:r w:rsidRPr="004B1416">
        <w:rPr>
          <w:rFonts w:cs="ArialMT"/>
        </w:rPr>
        <w:t>Przedsiębiorca zobowiązuje się do wniesienia wkładu własnego w kwocie ………………………………. zł (słownie zł:……………..…………………………..), co stanowi nie mniej niż 30% całkowitych wydatków kwalifikowalnych usługi</w:t>
      </w:r>
      <w:r>
        <w:rPr>
          <w:rFonts w:cs="ArialMT"/>
        </w:rPr>
        <w:t xml:space="preserve"> podstawowej</w:t>
      </w:r>
      <w:r w:rsidRPr="004B1416">
        <w:rPr>
          <w:rFonts w:cs="ArialMT"/>
        </w:rPr>
        <w:t>.</w:t>
      </w:r>
    </w:p>
    <w:p w14:paraId="0E681956" w14:textId="77777777" w:rsidR="00371479" w:rsidRPr="004B1416" w:rsidRDefault="00371479" w:rsidP="003714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MT"/>
        </w:rPr>
      </w:pPr>
      <w:r w:rsidRPr="004B1416">
        <w:rPr>
          <w:rFonts w:cs="ArialMT"/>
        </w:rPr>
        <w:t>Podatek od towarów i usług będzie rozliczany zgodnie z oświadczeniem Przedsiębiorcy stanowiącym załącznik nr 1 do niniejszej umowy.</w:t>
      </w:r>
    </w:p>
    <w:p w14:paraId="4AA0C352" w14:textId="239A10C8" w:rsidR="00371479" w:rsidRPr="004B1416" w:rsidRDefault="00371479" w:rsidP="003714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MT"/>
        </w:rPr>
      </w:pPr>
      <w:r w:rsidRPr="004B1416">
        <w:rPr>
          <w:rFonts w:cs="ArialMT"/>
        </w:rPr>
        <w:t xml:space="preserve">Realizacja usługi </w:t>
      </w:r>
      <w:r>
        <w:rPr>
          <w:rFonts w:cs="ArialMT"/>
        </w:rPr>
        <w:t xml:space="preserve">podstawowej </w:t>
      </w:r>
      <w:r w:rsidRPr="004B1416">
        <w:rPr>
          <w:rFonts w:cs="ArialMT"/>
        </w:rPr>
        <w:t xml:space="preserve">odbędzie się na podstawie złożonego i zaakceptowanego przez Operatora, „Formularza zgłoszeniowego dla MSP”, którego wzór stanowi Załącznik nr </w:t>
      </w:r>
      <w:r w:rsidR="00CF6686">
        <w:rPr>
          <w:rFonts w:cs="ArialMT"/>
        </w:rPr>
        <w:t>4</w:t>
      </w:r>
      <w:r w:rsidRPr="004B1416">
        <w:rPr>
          <w:rFonts w:cs="ArialMT"/>
        </w:rPr>
        <w:t xml:space="preserve"> do „Regulaminu rekrutacji i udzielania wsparcia” w ramach projektu „Operator voucherów zwiększających konkurencyjność MSP działających w obszarze inteligentnych specjalizacji na terenie województwa opolskiego”</w:t>
      </w:r>
      <w:r>
        <w:rPr>
          <w:rFonts w:cs="ArialMT"/>
        </w:rPr>
        <w:t>.</w:t>
      </w:r>
    </w:p>
    <w:p w14:paraId="1471FAC8" w14:textId="77777777" w:rsidR="00371479" w:rsidRPr="004B1416" w:rsidRDefault="00371479" w:rsidP="003714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MT"/>
        </w:rPr>
      </w:pPr>
      <w:r w:rsidRPr="004B1416">
        <w:rPr>
          <w:rFonts w:cs="ArialMT"/>
        </w:rPr>
        <w:t>Strony umowy oświadczają, że zapoznały się z treścią „Regulaminu rekrutacji i udzielania wsparcia”, o którym mowa w ust.</w:t>
      </w:r>
      <w:r>
        <w:rPr>
          <w:rFonts w:cs="ArialMT"/>
        </w:rPr>
        <w:t xml:space="preserve"> </w:t>
      </w:r>
      <w:r w:rsidRPr="004B1416">
        <w:rPr>
          <w:rFonts w:cs="ArialMT"/>
        </w:rPr>
        <w:t xml:space="preserve"> 4 oraz zobowiązują się do stosowania </w:t>
      </w:r>
      <w:r>
        <w:rPr>
          <w:rFonts w:cs="ArialMT"/>
        </w:rPr>
        <w:t xml:space="preserve">jego </w:t>
      </w:r>
      <w:r w:rsidRPr="004B1416">
        <w:rPr>
          <w:rFonts w:cs="ArialMT"/>
        </w:rPr>
        <w:t>zapisów.</w:t>
      </w:r>
    </w:p>
    <w:p w14:paraId="73AE83E6" w14:textId="77777777" w:rsidR="00371479" w:rsidRPr="004B1416" w:rsidRDefault="00371479" w:rsidP="00371479">
      <w:pPr>
        <w:spacing w:after="0" w:line="240" w:lineRule="auto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t>§ 2</w:t>
      </w:r>
    </w:p>
    <w:p w14:paraId="09070612" w14:textId="77777777" w:rsidR="00371479" w:rsidRPr="004B1416" w:rsidRDefault="00371479" w:rsidP="00371479">
      <w:pPr>
        <w:spacing w:after="0" w:line="240" w:lineRule="auto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lastRenderedPageBreak/>
        <w:t xml:space="preserve">Okres realizacji Umowy </w:t>
      </w:r>
    </w:p>
    <w:p w14:paraId="6D808939" w14:textId="77777777" w:rsidR="00371479" w:rsidRPr="004B1416" w:rsidRDefault="00371479" w:rsidP="00371479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MT"/>
        </w:rPr>
      </w:pPr>
      <w:r w:rsidRPr="004B1416">
        <w:t>Realizacja usługi podstawowej może rozpocząć się najwcześni</w:t>
      </w:r>
      <w:r>
        <w:t>ej w dniu następującym po dniu zawarcia</w:t>
      </w:r>
      <w:r w:rsidRPr="004B1416">
        <w:t xml:space="preserve"> niniejszej umowy. Zakończenie realizacji usługi podstawowej nastąpi do dnia </w:t>
      </w:r>
      <w:r w:rsidRPr="004B1416">
        <w:rPr>
          <w:b/>
        </w:rPr>
        <w:t xml:space="preserve">…………………….. </w:t>
      </w:r>
      <w:r w:rsidRPr="004B1416">
        <w:t>roku.</w:t>
      </w:r>
    </w:p>
    <w:p w14:paraId="771D41BF" w14:textId="77777777" w:rsidR="00371479" w:rsidRPr="004B1416" w:rsidRDefault="00371479" w:rsidP="00371479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MT"/>
        </w:rPr>
      </w:pPr>
      <w:r w:rsidRPr="004B1416">
        <w:rPr>
          <w:rFonts w:eastAsia="Times New Roman"/>
        </w:rPr>
        <w:t>Wydatki ponoszone po upływie terminu wskazanego w ust. 1 oraz przed zawarciem umowy uznane będą za niekwalifikowalne.</w:t>
      </w:r>
    </w:p>
    <w:p w14:paraId="387027E9" w14:textId="77777777" w:rsidR="00371479" w:rsidRPr="004B1416" w:rsidRDefault="00371479" w:rsidP="00371479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MT"/>
        </w:rPr>
      </w:pPr>
      <w:r w:rsidRPr="004B1416">
        <w:rPr>
          <w:rFonts w:eastAsia="Times New Roman"/>
        </w:rPr>
        <w:t>Termin zakończenia realizacji usługi podstawowej określony w ust. 1 może zostać przedłużony na wniosek Przedsiębiorcy.</w:t>
      </w:r>
    </w:p>
    <w:p w14:paraId="41B7E24C" w14:textId="77777777" w:rsidR="00371479" w:rsidRDefault="00371479" w:rsidP="00371479">
      <w:pPr>
        <w:pStyle w:val="Akapitzlist"/>
        <w:autoSpaceDE w:val="0"/>
        <w:autoSpaceDN w:val="0"/>
        <w:adjustRightInd w:val="0"/>
        <w:spacing w:after="0" w:line="240" w:lineRule="auto"/>
        <w:ind w:left="3824" w:firstLine="424"/>
        <w:rPr>
          <w:rFonts w:cs="ArialMT"/>
          <w:b/>
        </w:rPr>
      </w:pPr>
    </w:p>
    <w:p w14:paraId="4671507B" w14:textId="77777777" w:rsidR="00371479" w:rsidRPr="004B1416" w:rsidRDefault="00371479" w:rsidP="00371479">
      <w:pPr>
        <w:pStyle w:val="Akapitzlist"/>
        <w:autoSpaceDE w:val="0"/>
        <w:autoSpaceDN w:val="0"/>
        <w:adjustRightInd w:val="0"/>
        <w:spacing w:after="0" w:line="240" w:lineRule="auto"/>
        <w:ind w:left="3824" w:firstLine="424"/>
        <w:rPr>
          <w:rFonts w:cs="ArialMT"/>
          <w:b/>
        </w:rPr>
      </w:pPr>
      <w:r w:rsidRPr="004B1416">
        <w:rPr>
          <w:rFonts w:cs="ArialMT"/>
          <w:b/>
        </w:rPr>
        <w:t>§ 3</w:t>
      </w:r>
    </w:p>
    <w:p w14:paraId="0429547B" w14:textId="77777777" w:rsidR="00371479" w:rsidRPr="004B1416" w:rsidRDefault="00371479" w:rsidP="00371479">
      <w:pPr>
        <w:pStyle w:val="Akapitzlist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t xml:space="preserve">Pomoc de </w:t>
      </w:r>
      <w:proofErr w:type="spellStart"/>
      <w:r w:rsidRPr="004B1416">
        <w:rPr>
          <w:rFonts w:eastAsia="Times New Roman"/>
          <w:b/>
        </w:rPr>
        <w:t>minimis</w:t>
      </w:r>
      <w:proofErr w:type="spellEnd"/>
    </w:p>
    <w:p w14:paraId="409AA556" w14:textId="5427DC0D" w:rsidR="00371479" w:rsidRPr="004B1416" w:rsidRDefault="00371479" w:rsidP="00371479">
      <w:pPr>
        <w:pStyle w:val="Akapitzlist"/>
        <w:numPr>
          <w:ilvl w:val="0"/>
          <w:numId w:val="17"/>
        </w:numPr>
        <w:tabs>
          <w:tab w:val="left" w:pos="0"/>
        </w:tabs>
        <w:spacing w:after="0" w:line="240" w:lineRule="auto"/>
        <w:ind w:left="284" w:hanging="284"/>
        <w:contextualSpacing w:val="0"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Pomoc de </w:t>
      </w:r>
      <w:proofErr w:type="spellStart"/>
      <w:r w:rsidRPr="004B1416">
        <w:rPr>
          <w:rFonts w:eastAsia="Times New Roman"/>
        </w:rPr>
        <w:t>minimis</w:t>
      </w:r>
      <w:proofErr w:type="spellEnd"/>
      <w:r w:rsidRPr="004B1416">
        <w:rPr>
          <w:rFonts w:eastAsia="Times New Roman"/>
        </w:rPr>
        <w:t xml:space="preserve"> w ramach umowy jest udzielana zgodnie z zasadami określonymi w odrębnych przepisach krajowych i unijnych, w tym w szczególności w rozporządzeniu Komisji (UE) nr 1407/2013 z dnia 18 grudnia 2013 w sprawie stosowania art. 107 i 108 Traktatu o funkcjonowaniu Unii Europejskiej do pomocy de </w:t>
      </w:r>
      <w:proofErr w:type="spellStart"/>
      <w:r w:rsidRPr="004B1416">
        <w:rPr>
          <w:rFonts w:eastAsia="Times New Roman"/>
        </w:rPr>
        <w:t>minimis</w:t>
      </w:r>
      <w:proofErr w:type="spellEnd"/>
      <w:r w:rsidRPr="004B1416">
        <w:rPr>
          <w:rFonts w:eastAsia="Times New Roman"/>
        </w:rPr>
        <w:t xml:space="preserve"> (Dz. Urz. UE L 352 z 24.12. 2013) oraz w rozporządzeniu Ministra Infrastruktury i Rozwoju z dnia 19 marca 2015 r. w sprawie udzielania pomocy de </w:t>
      </w:r>
      <w:proofErr w:type="spellStart"/>
      <w:r w:rsidRPr="004B1416">
        <w:rPr>
          <w:rFonts w:eastAsia="Times New Roman"/>
        </w:rPr>
        <w:t>minimis</w:t>
      </w:r>
      <w:proofErr w:type="spellEnd"/>
      <w:r w:rsidRPr="004B1416">
        <w:rPr>
          <w:rFonts w:eastAsia="Times New Roman"/>
        </w:rPr>
        <w:t xml:space="preserve"> w ramach regionalnych programów operacyjnych finansowanych na lata 2014-2020 </w:t>
      </w:r>
      <w:r>
        <w:rPr>
          <w:rFonts w:eastAsia="Times New Roman"/>
        </w:rPr>
        <w:t xml:space="preserve"> (t. j. Dz. U. z 2021 r., poz. 900)</w:t>
      </w:r>
      <w:r w:rsidR="00CF6686">
        <w:rPr>
          <w:rFonts w:eastAsia="Times New Roman"/>
        </w:rPr>
        <w:t>.</w:t>
      </w:r>
    </w:p>
    <w:p w14:paraId="07C5A5FE" w14:textId="77777777" w:rsidR="00371479" w:rsidRPr="004B1416" w:rsidRDefault="00371479" w:rsidP="00371479">
      <w:pPr>
        <w:pStyle w:val="Akapitzlist"/>
        <w:numPr>
          <w:ilvl w:val="0"/>
          <w:numId w:val="17"/>
        </w:numPr>
        <w:tabs>
          <w:tab w:val="left" w:pos="0"/>
        </w:tabs>
        <w:spacing w:after="0" w:line="240" w:lineRule="auto"/>
        <w:ind w:left="284" w:hanging="284"/>
        <w:contextualSpacing w:val="0"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Warunki wyłączenia z możliwości uzyskania pomocy de </w:t>
      </w:r>
      <w:proofErr w:type="spellStart"/>
      <w:r w:rsidRPr="004B1416">
        <w:rPr>
          <w:rFonts w:eastAsia="Times New Roman"/>
        </w:rPr>
        <w:t>minimis</w:t>
      </w:r>
      <w:proofErr w:type="spellEnd"/>
      <w:r w:rsidRPr="004B1416">
        <w:rPr>
          <w:rFonts w:eastAsia="Times New Roman"/>
        </w:rPr>
        <w:t xml:space="preserve"> określone są w art. 1 Rozporządzenia Komisji  (UE) nr 1407/2013 z dnia 18 grudnia 2013 r. w sprawie stosowania art. 107 i 108 Traktatu o funkcjonowaniu Unii Europejskiej do pomocy de </w:t>
      </w:r>
      <w:proofErr w:type="spellStart"/>
      <w:r w:rsidRPr="004B1416">
        <w:rPr>
          <w:rFonts w:eastAsia="Times New Roman"/>
        </w:rPr>
        <w:t>minimis</w:t>
      </w:r>
      <w:proofErr w:type="spellEnd"/>
      <w:r w:rsidRPr="004B1416">
        <w:rPr>
          <w:rFonts w:eastAsia="Times New Roman"/>
        </w:rPr>
        <w:t>.</w:t>
      </w:r>
    </w:p>
    <w:p w14:paraId="2686102C" w14:textId="32CF421B" w:rsidR="00371479" w:rsidRPr="00CF6686" w:rsidRDefault="00371479" w:rsidP="00CF6686">
      <w:pPr>
        <w:pStyle w:val="Akapitzlist"/>
        <w:numPr>
          <w:ilvl w:val="0"/>
          <w:numId w:val="17"/>
        </w:numPr>
        <w:tabs>
          <w:tab w:val="left" w:pos="0"/>
        </w:tabs>
        <w:spacing w:after="0" w:line="240" w:lineRule="auto"/>
        <w:ind w:left="284" w:hanging="284"/>
        <w:contextualSpacing w:val="0"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Pomoc de </w:t>
      </w:r>
      <w:proofErr w:type="spellStart"/>
      <w:r w:rsidRPr="004B1416">
        <w:rPr>
          <w:rFonts w:eastAsia="Times New Roman"/>
        </w:rPr>
        <w:t>minimis</w:t>
      </w:r>
      <w:proofErr w:type="spellEnd"/>
      <w:r w:rsidRPr="004B1416">
        <w:rPr>
          <w:rFonts w:eastAsia="Times New Roman"/>
        </w:rPr>
        <w:t xml:space="preserve"> udzielana jest na podstawie Rozporządzenia Ministra Infrastruktury i Rozwoju </w:t>
      </w:r>
      <w:r w:rsidRPr="004B1416">
        <w:rPr>
          <w:rFonts w:eastAsia="Times New Roman"/>
        </w:rPr>
        <w:br/>
        <w:t xml:space="preserve">z dnia 19 marca 2015 r. w sprawie udzielania pomocy de </w:t>
      </w:r>
      <w:proofErr w:type="spellStart"/>
      <w:r w:rsidRPr="004B1416">
        <w:rPr>
          <w:rFonts w:eastAsia="Times New Roman"/>
        </w:rPr>
        <w:t>minimis</w:t>
      </w:r>
      <w:proofErr w:type="spellEnd"/>
      <w:r w:rsidRPr="004B1416">
        <w:rPr>
          <w:rFonts w:eastAsia="Times New Roman"/>
        </w:rPr>
        <w:t xml:space="preserve"> w ramach regionalnych programów operacyjnych na lata 2014-2020 </w:t>
      </w:r>
      <w:r w:rsidRPr="0062551F">
        <w:rPr>
          <w:rFonts w:eastAsia="Times New Roman"/>
        </w:rPr>
        <w:t xml:space="preserve"> </w:t>
      </w:r>
      <w:r>
        <w:rPr>
          <w:rFonts w:eastAsia="Times New Roman"/>
        </w:rPr>
        <w:t>(t. j. Dz. U. z 2021 r., poz. 900)</w:t>
      </w:r>
      <w:r w:rsidR="00CF6686">
        <w:rPr>
          <w:rFonts w:eastAsia="Times New Roman"/>
        </w:rPr>
        <w:t>.</w:t>
      </w:r>
    </w:p>
    <w:p w14:paraId="0027341E" w14:textId="77777777" w:rsidR="00371479" w:rsidRPr="004B1416" w:rsidRDefault="00371479" w:rsidP="00371479">
      <w:pPr>
        <w:pStyle w:val="Akapitzlist"/>
        <w:numPr>
          <w:ilvl w:val="0"/>
          <w:numId w:val="17"/>
        </w:numPr>
        <w:tabs>
          <w:tab w:val="left" w:pos="0"/>
        </w:tabs>
        <w:spacing w:after="0" w:line="240" w:lineRule="auto"/>
        <w:ind w:left="284" w:hanging="284"/>
        <w:contextualSpacing w:val="0"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Za dzień udzielenia pomocy de </w:t>
      </w:r>
      <w:proofErr w:type="spellStart"/>
      <w:r w:rsidRPr="004B1416">
        <w:rPr>
          <w:rFonts w:eastAsia="Times New Roman"/>
        </w:rPr>
        <w:t>minimis</w:t>
      </w:r>
      <w:proofErr w:type="spellEnd"/>
      <w:r w:rsidRPr="004B1416">
        <w:rPr>
          <w:rFonts w:eastAsia="Times New Roman"/>
        </w:rPr>
        <w:t xml:space="preserve"> uznaje się dzień zawarcia umowy. Wartość przyznanej pomocy określa § 1 ust</w:t>
      </w:r>
      <w:r>
        <w:rPr>
          <w:rFonts w:eastAsia="Times New Roman"/>
        </w:rPr>
        <w:t>. 1</w:t>
      </w:r>
      <w:r w:rsidRPr="004B1416">
        <w:rPr>
          <w:rFonts w:eastAsia="Times New Roman"/>
        </w:rPr>
        <w:t xml:space="preserve">. W dniu udzielenia pomocy de </w:t>
      </w:r>
      <w:proofErr w:type="spellStart"/>
      <w:r w:rsidRPr="004B1416">
        <w:rPr>
          <w:rFonts w:eastAsia="Times New Roman"/>
        </w:rPr>
        <w:t>minimis</w:t>
      </w:r>
      <w:proofErr w:type="spellEnd"/>
      <w:r w:rsidRPr="004B1416">
        <w:rPr>
          <w:rFonts w:eastAsia="Times New Roman"/>
        </w:rPr>
        <w:t xml:space="preserve"> Operator zobowiązuje się do wystawienia Przedsiębiorcy zaświadczenia o udzielonej pomocy de </w:t>
      </w:r>
      <w:proofErr w:type="spellStart"/>
      <w:r w:rsidRPr="004B1416">
        <w:rPr>
          <w:rFonts w:eastAsia="Times New Roman"/>
        </w:rPr>
        <w:t>minimis</w:t>
      </w:r>
      <w:proofErr w:type="spellEnd"/>
      <w:r w:rsidRPr="004B1416">
        <w:rPr>
          <w:rFonts w:eastAsia="Times New Roman"/>
        </w:rPr>
        <w:t>.</w:t>
      </w:r>
    </w:p>
    <w:p w14:paraId="7B0704FD" w14:textId="77777777" w:rsidR="00371479" w:rsidRPr="004B1416" w:rsidRDefault="00371479" w:rsidP="00371479">
      <w:pPr>
        <w:pStyle w:val="Akapitzlist"/>
        <w:numPr>
          <w:ilvl w:val="0"/>
          <w:numId w:val="17"/>
        </w:numPr>
        <w:tabs>
          <w:tab w:val="left" w:pos="0"/>
        </w:tabs>
        <w:spacing w:after="0" w:line="240" w:lineRule="auto"/>
        <w:ind w:left="284" w:hanging="284"/>
        <w:contextualSpacing w:val="0"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Operator i Przedsiębiorca zobligowani są do przestrzegania obowiązku przechowywania dokumentacji związanej z udzieleniem pomocy de </w:t>
      </w:r>
      <w:proofErr w:type="spellStart"/>
      <w:r w:rsidRPr="004B1416">
        <w:rPr>
          <w:rFonts w:eastAsia="Times New Roman"/>
        </w:rPr>
        <w:t>minimis</w:t>
      </w:r>
      <w:proofErr w:type="spellEnd"/>
      <w:r w:rsidRPr="004B1416">
        <w:rPr>
          <w:rFonts w:eastAsia="Times New Roman"/>
        </w:rPr>
        <w:t xml:space="preserve"> przez okres 10 lat od dnia zawarcia niniejszej umowy.</w:t>
      </w:r>
    </w:p>
    <w:p w14:paraId="5757508D" w14:textId="77777777" w:rsidR="00371479" w:rsidRDefault="00371479" w:rsidP="00371479">
      <w:pPr>
        <w:pStyle w:val="Akapitzlist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eastAsia="Times New Roman"/>
          <w:b/>
        </w:rPr>
      </w:pPr>
    </w:p>
    <w:p w14:paraId="4BBA1600" w14:textId="77777777" w:rsidR="00371479" w:rsidRPr="004B1416" w:rsidRDefault="00371479" w:rsidP="00371479">
      <w:pPr>
        <w:pStyle w:val="Akapitzlist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t>§ 4</w:t>
      </w:r>
    </w:p>
    <w:p w14:paraId="3CEAE39A" w14:textId="77777777" w:rsidR="00371479" w:rsidRPr="004B1416" w:rsidRDefault="00371479" w:rsidP="00371479">
      <w:pPr>
        <w:pStyle w:val="Akapitzlist"/>
        <w:tabs>
          <w:tab w:val="left" w:pos="1418"/>
        </w:tabs>
        <w:spacing w:after="0" w:line="240" w:lineRule="auto"/>
        <w:ind w:left="0"/>
        <w:contextualSpacing w:val="0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t xml:space="preserve">Postanowienia szczegółowe </w:t>
      </w:r>
    </w:p>
    <w:p w14:paraId="1A2A707A" w14:textId="77777777" w:rsidR="00371479" w:rsidRPr="004B1416" w:rsidRDefault="00371479" w:rsidP="00371479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Przedsiębiorca oświadcza, iż usługodawcą </w:t>
      </w:r>
      <w:r w:rsidRPr="004B1416">
        <w:t>nie jest po</w:t>
      </w:r>
      <w:r>
        <w:t>dmiot, z którym Przedsiębiorca jest powiązany</w:t>
      </w:r>
      <w:r w:rsidRPr="004B1416">
        <w:t xml:space="preserve"> osobowo lub kapitałowo. Przez powiązania kapitałowe lub osobowe rozumie się wzajemne relacje polegające na:</w:t>
      </w:r>
    </w:p>
    <w:p w14:paraId="6929B084" w14:textId="77777777" w:rsidR="00371479" w:rsidRPr="004B1416" w:rsidRDefault="00371479" w:rsidP="00371479">
      <w:pPr>
        <w:pStyle w:val="Teksttreci20"/>
        <w:numPr>
          <w:ilvl w:val="0"/>
          <w:numId w:val="11"/>
        </w:numPr>
        <w:shd w:val="clear" w:color="auto" w:fill="auto"/>
        <w:tabs>
          <w:tab w:val="left" w:pos="567"/>
        </w:tabs>
        <w:spacing w:before="0" w:after="0" w:line="240" w:lineRule="auto"/>
        <w:ind w:left="567" w:hanging="283"/>
        <w:jc w:val="both"/>
        <w:rPr>
          <w:rFonts w:ascii="Calibri" w:hAnsi="Calibri"/>
        </w:rPr>
      </w:pPr>
      <w:r w:rsidRPr="004B1416">
        <w:rPr>
          <w:rFonts w:ascii="Calibri" w:hAnsi="Calibri"/>
        </w:rPr>
        <w:t>udziale w spółce jako wspólnik spółki cywilnej lub w innej spółce osobowej,</w:t>
      </w:r>
    </w:p>
    <w:p w14:paraId="7F659AA1" w14:textId="77777777" w:rsidR="00371479" w:rsidRPr="004B1416" w:rsidRDefault="00371479" w:rsidP="00371479">
      <w:pPr>
        <w:pStyle w:val="Teksttreci20"/>
        <w:numPr>
          <w:ilvl w:val="0"/>
          <w:numId w:val="11"/>
        </w:numPr>
        <w:shd w:val="clear" w:color="auto" w:fill="auto"/>
        <w:tabs>
          <w:tab w:val="left" w:pos="567"/>
        </w:tabs>
        <w:spacing w:before="0" w:after="0" w:line="240" w:lineRule="auto"/>
        <w:ind w:left="567" w:hanging="283"/>
        <w:jc w:val="both"/>
        <w:rPr>
          <w:rFonts w:ascii="Calibri" w:hAnsi="Calibri"/>
        </w:rPr>
      </w:pPr>
      <w:r w:rsidRPr="004B1416">
        <w:rPr>
          <w:rFonts w:ascii="Calibri" w:hAnsi="Calibri"/>
        </w:rPr>
        <w:t>posiadaniu co najmniej 10 % udziałów lub akcji spółki z o.o. lub akcyjnej,</w:t>
      </w:r>
    </w:p>
    <w:p w14:paraId="77EA1B28" w14:textId="77777777" w:rsidR="00371479" w:rsidRPr="004B1416" w:rsidRDefault="00371479" w:rsidP="00371479">
      <w:pPr>
        <w:pStyle w:val="Teksttreci20"/>
        <w:numPr>
          <w:ilvl w:val="0"/>
          <w:numId w:val="11"/>
        </w:numPr>
        <w:shd w:val="clear" w:color="auto" w:fill="auto"/>
        <w:tabs>
          <w:tab w:val="left" w:pos="567"/>
        </w:tabs>
        <w:spacing w:before="0" w:after="0" w:line="240" w:lineRule="auto"/>
        <w:ind w:left="567" w:hanging="283"/>
        <w:jc w:val="both"/>
        <w:rPr>
          <w:rFonts w:ascii="Calibri" w:hAnsi="Calibri"/>
        </w:rPr>
      </w:pPr>
      <w:r w:rsidRPr="004B1416">
        <w:rPr>
          <w:rFonts w:ascii="Calibri" w:hAnsi="Calibri"/>
        </w:rPr>
        <w:t>pełnieniu funkcji członka organu nadzorczego lub zarządzającego, prokurenta, pełnomocnika,</w:t>
      </w:r>
    </w:p>
    <w:p w14:paraId="6B20B35B" w14:textId="77777777" w:rsidR="00371479" w:rsidRPr="004B1416" w:rsidRDefault="00371479" w:rsidP="00371479">
      <w:pPr>
        <w:pStyle w:val="Teksttreci20"/>
        <w:numPr>
          <w:ilvl w:val="0"/>
          <w:numId w:val="11"/>
        </w:numPr>
        <w:shd w:val="clear" w:color="auto" w:fill="auto"/>
        <w:tabs>
          <w:tab w:val="left" w:pos="567"/>
        </w:tabs>
        <w:spacing w:before="0" w:after="0" w:line="240" w:lineRule="auto"/>
        <w:ind w:left="567" w:hanging="283"/>
        <w:jc w:val="both"/>
        <w:rPr>
          <w:rFonts w:ascii="Calibri" w:hAnsi="Calibri"/>
        </w:rPr>
      </w:pPr>
      <w:r w:rsidRPr="004B1416">
        <w:rPr>
          <w:rFonts w:ascii="Calibri" w:hAnsi="Calibri"/>
        </w:rPr>
        <w:t xml:space="preserve">pozostawaniu w takim stosunku prawnym lub faktycznym, który może budzić uzasadnione wątpliwości, co do bezstronności w wyborze dostawcy usługi, w szczególności pozostawanie </w:t>
      </w:r>
      <w:r w:rsidRPr="004B1416">
        <w:rPr>
          <w:rFonts w:ascii="Calibri" w:hAnsi="Calibri"/>
        </w:rPr>
        <w:br/>
        <w:t>w związku małżeńskim, w stosunku pokrewieństwa lub powinowactwa w linii prostej, pokrewieństwa lub powinowactwa w linii bocznej do Przedsiębiorcy lub w stosunku przysposobienia, opieki lub kurateli.</w:t>
      </w:r>
    </w:p>
    <w:p w14:paraId="608DA491" w14:textId="77777777" w:rsidR="00371479" w:rsidRPr="004B1416" w:rsidRDefault="00371479" w:rsidP="00371479">
      <w:pPr>
        <w:pStyle w:val="Teksttreci20"/>
        <w:numPr>
          <w:ilvl w:val="0"/>
          <w:numId w:val="10"/>
        </w:numPr>
        <w:shd w:val="clear" w:color="auto" w:fill="auto"/>
        <w:tabs>
          <w:tab w:val="left" w:pos="567"/>
        </w:tabs>
        <w:spacing w:before="0" w:after="0" w:line="240" w:lineRule="auto"/>
        <w:ind w:left="567" w:hanging="283"/>
        <w:jc w:val="both"/>
        <w:rPr>
          <w:rFonts w:ascii="Calibri" w:hAnsi="Calibri"/>
        </w:rPr>
      </w:pPr>
      <w:r w:rsidRPr="004B1416">
        <w:rPr>
          <w:rFonts w:ascii="Calibri" w:hAnsi="Calibri"/>
        </w:rPr>
        <w:t>Przedsiębiorca zobowiązuje się do:</w:t>
      </w:r>
    </w:p>
    <w:p w14:paraId="34EF27EB" w14:textId="77777777" w:rsidR="00371479" w:rsidRPr="004B1416" w:rsidRDefault="00371479" w:rsidP="00371479">
      <w:pPr>
        <w:pStyle w:val="Teksttreci20"/>
        <w:numPr>
          <w:ilvl w:val="0"/>
          <w:numId w:val="23"/>
        </w:numPr>
        <w:shd w:val="clear" w:color="auto" w:fill="auto"/>
        <w:tabs>
          <w:tab w:val="left" w:pos="567"/>
        </w:tabs>
        <w:spacing w:before="0"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pisemnego poinformowania Operatora</w:t>
      </w:r>
      <w:r w:rsidRPr="004B1416">
        <w:rPr>
          <w:rFonts w:ascii="Calibri" w:hAnsi="Calibri"/>
        </w:rPr>
        <w:t xml:space="preserve"> o złożeniu do Sądu wniosków o ogłoszenie upadłości przez Przedsiębiorcę lub partnera lub przez ich wierzycieli, w terminie do 3 dni kalendarzowych od dnia wystąpienia powyższych okoliczności;</w:t>
      </w:r>
    </w:p>
    <w:p w14:paraId="55DB22A9" w14:textId="77777777" w:rsidR="00371479" w:rsidRPr="004B1416" w:rsidRDefault="00371479" w:rsidP="00371479">
      <w:pPr>
        <w:pStyle w:val="Teksttreci20"/>
        <w:numPr>
          <w:ilvl w:val="0"/>
          <w:numId w:val="23"/>
        </w:numPr>
        <w:shd w:val="clear" w:color="auto" w:fill="auto"/>
        <w:tabs>
          <w:tab w:val="left" w:pos="567"/>
        </w:tabs>
        <w:spacing w:before="0" w:after="0" w:line="240" w:lineRule="auto"/>
        <w:jc w:val="both"/>
        <w:rPr>
          <w:rFonts w:ascii="Calibri" w:hAnsi="Calibri"/>
        </w:rPr>
      </w:pPr>
      <w:r w:rsidRPr="004B1416">
        <w:rPr>
          <w:rFonts w:ascii="Calibri" w:hAnsi="Calibri"/>
        </w:rPr>
        <w:lastRenderedPageBreak/>
        <w:t>pisemnego informowania Operatora o pozostawaniu w stanie likwidacji albo podleganiu zarządowi komisarycznemu, bądź zawieszeniu swej działalności, w terminie do 3 dni kalendarzowych od dnia wystąpienia powyższych okoliczności;</w:t>
      </w:r>
    </w:p>
    <w:p w14:paraId="52CD8163" w14:textId="77777777" w:rsidR="00371479" w:rsidRPr="004B1416" w:rsidRDefault="00371479" w:rsidP="00371479">
      <w:pPr>
        <w:pStyle w:val="Teksttreci20"/>
        <w:numPr>
          <w:ilvl w:val="0"/>
          <w:numId w:val="23"/>
        </w:numPr>
        <w:shd w:val="clear" w:color="auto" w:fill="auto"/>
        <w:tabs>
          <w:tab w:val="left" w:pos="567"/>
        </w:tabs>
        <w:spacing w:before="0" w:after="0" w:line="240" w:lineRule="auto"/>
        <w:jc w:val="both"/>
        <w:rPr>
          <w:rFonts w:ascii="Calibri" w:hAnsi="Calibri"/>
        </w:rPr>
      </w:pPr>
      <w:r w:rsidRPr="004B1416">
        <w:rPr>
          <w:rFonts w:ascii="Calibri" w:hAnsi="Calibri"/>
        </w:rPr>
        <w:t xml:space="preserve">pisemnego informowania Operatora o toczącym się wobec </w:t>
      </w:r>
      <w:r>
        <w:rPr>
          <w:rFonts w:ascii="Calibri" w:hAnsi="Calibri"/>
        </w:rPr>
        <w:t>Przedsiębiorcy</w:t>
      </w:r>
      <w:r w:rsidRPr="004B1416">
        <w:rPr>
          <w:rFonts w:ascii="Calibri" w:hAnsi="Calibri"/>
        </w:rPr>
        <w:t xml:space="preserve"> jakimkolwiek postępowaniu egzekucyjnym, karnym, skarbowym, o posiadaniu zajętych wierzytelności, </w:t>
      </w:r>
      <w:r w:rsidRPr="004B1416">
        <w:rPr>
          <w:rFonts w:ascii="Calibri" w:hAnsi="Calibri"/>
        </w:rPr>
        <w:br/>
        <w:t xml:space="preserve">w terminie do 7 dni kalendarzowych od dnia wystąpienia powyższych okoliczności oraz pisemnego powiadamiania Operatora w terminie 7 dni </w:t>
      </w:r>
      <w:proofErr w:type="spellStart"/>
      <w:r w:rsidRPr="004B1416">
        <w:rPr>
          <w:rFonts w:ascii="Calibri" w:hAnsi="Calibri"/>
        </w:rPr>
        <w:t>kalendarzowychod</w:t>
      </w:r>
      <w:proofErr w:type="spellEnd"/>
      <w:r w:rsidRPr="004B1416">
        <w:rPr>
          <w:rFonts w:ascii="Calibri" w:hAnsi="Calibri"/>
        </w:rPr>
        <w:t xml:space="preserve"> daty powzięcia informacji o każdej zmianie w tym zakresie, o ile dotyczy realizowanego projektu</w:t>
      </w:r>
    </w:p>
    <w:p w14:paraId="30E9A48F" w14:textId="77777777" w:rsidR="00371479" w:rsidRPr="004B1416" w:rsidRDefault="00371479" w:rsidP="00371479">
      <w:pPr>
        <w:pStyle w:val="Teksttreci20"/>
        <w:numPr>
          <w:ilvl w:val="0"/>
          <w:numId w:val="10"/>
        </w:numPr>
        <w:shd w:val="clear" w:color="auto" w:fill="auto"/>
        <w:tabs>
          <w:tab w:val="left" w:pos="567"/>
        </w:tabs>
        <w:spacing w:before="0" w:after="0" w:line="240" w:lineRule="auto"/>
        <w:ind w:left="567" w:hanging="283"/>
        <w:jc w:val="both"/>
        <w:rPr>
          <w:rFonts w:ascii="Calibri" w:hAnsi="Calibri"/>
        </w:rPr>
      </w:pPr>
      <w:r w:rsidRPr="004B1416">
        <w:rPr>
          <w:rFonts w:ascii="Calibri" w:hAnsi="Calibri"/>
        </w:rPr>
        <w:t>Operator nie ponosi odpowiedzialności wobec osób trzecich za szkody powstałe w związku z realizacją umowy.</w:t>
      </w:r>
    </w:p>
    <w:p w14:paraId="0E5AC384" w14:textId="77777777" w:rsidR="00371479" w:rsidRDefault="00371479" w:rsidP="00371479">
      <w:pPr>
        <w:tabs>
          <w:tab w:val="left" w:pos="1418"/>
        </w:tabs>
        <w:spacing w:after="0" w:line="240" w:lineRule="auto"/>
        <w:jc w:val="center"/>
        <w:rPr>
          <w:rFonts w:eastAsia="Times New Roman"/>
          <w:b/>
        </w:rPr>
      </w:pPr>
    </w:p>
    <w:p w14:paraId="4B0B4FF5" w14:textId="77777777" w:rsidR="00371479" w:rsidRPr="004B1416" w:rsidRDefault="00371479" w:rsidP="00371479">
      <w:pPr>
        <w:tabs>
          <w:tab w:val="left" w:pos="1418"/>
        </w:tabs>
        <w:spacing w:after="0" w:line="240" w:lineRule="auto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t>§ 5</w:t>
      </w:r>
    </w:p>
    <w:p w14:paraId="0C073BE7" w14:textId="77777777" w:rsidR="00371479" w:rsidRPr="004B1416" w:rsidRDefault="00371479" w:rsidP="00371479">
      <w:pPr>
        <w:tabs>
          <w:tab w:val="left" w:pos="1418"/>
        </w:tabs>
        <w:spacing w:after="0" w:line="240" w:lineRule="auto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t>Rozliczenie wydatków</w:t>
      </w:r>
    </w:p>
    <w:p w14:paraId="0C91D4DA" w14:textId="77777777" w:rsidR="00371479" w:rsidRPr="004B1416" w:rsidRDefault="00371479" w:rsidP="00371479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40" w:lineRule="auto"/>
        <w:ind w:left="284" w:hanging="284"/>
        <w:jc w:val="both"/>
        <w:rPr>
          <w:rFonts w:ascii="Calibri" w:hAnsi="Calibri"/>
        </w:rPr>
      </w:pPr>
      <w:r w:rsidRPr="004B1416">
        <w:rPr>
          <w:rFonts w:ascii="Calibri" w:hAnsi="Calibri"/>
        </w:rPr>
        <w:t xml:space="preserve">Przedsiębiorca ponosi wydatki podlegające finansowaniu w ramach realizowanego przez Operatora projektu,  po </w:t>
      </w:r>
      <w:r>
        <w:rPr>
          <w:rFonts w:ascii="Calibri" w:hAnsi="Calibri"/>
        </w:rPr>
        <w:t>zawarciu</w:t>
      </w:r>
      <w:r w:rsidRPr="004B1416">
        <w:rPr>
          <w:rFonts w:ascii="Calibri" w:hAnsi="Calibri"/>
        </w:rPr>
        <w:t xml:space="preserve"> umowy. </w:t>
      </w:r>
    </w:p>
    <w:p w14:paraId="519F710E" w14:textId="70B915EA" w:rsidR="00371479" w:rsidRPr="004B1416" w:rsidRDefault="00371479" w:rsidP="00371479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40" w:lineRule="auto"/>
        <w:ind w:left="284" w:hanging="284"/>
        <w:jc w:val="both"/>
        <w:rPr>
          <w:rFonts w:ascii="Calibri" w:hAnsi="Calibri"/>
        </w:rPr>
      </w:pPr>
      <w:r w:rsidRPr="004B1416">
        <w:rPr>
          <w:rFonts w:ascii="Calibri" w:hAnsi="Calibri"/>
        </w:rPr>
        <w:t xml:space="preserve">Rozliczenie odbywa się na podstawie „Wniosku o </w:t>
      </w:r>
      <w:r w:rsidR="00CF6686">
        <w:rPr>
          <w:rFonts w:ascii="Calibri" w:hAnsi="Calibri"/>
        </w:rPr>
        <w:t>płatność</w:t>
      </w:r>
      <w:r w:rsidRPr="004B1416">
        <w:rPr>
          <w:rFonts w:ascii="Calibri" w:hAnsi="Calibri"/>
        </w:rPr>
        <w:t>”, którego wzór stanowi załącznik nr 7</w:t>
      </w:r>
      <w:r w:rsidRPr="004B1416">
        <w:rPr>
          <w:rFonts w:ascii="Calibri" w:hAnsi="Calibri" w:cs="ArialMT"/>
        </w:rPr>
        <w:t xml:space="preserve"> do Regulaminu oraz dokumentów rozliczeniowych wskazanych w ust 3.</w:t>
      </w:r>
    </w:p>
    <w:p w14:paraId="6CC11953" w14:textId="77777777" w:rsidR="00371479" w:rsidRPr="004B1416" w:rsidRDefault="00371479" w:rsidP="00371479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40" w:lineRule="auto"/>
        <w:ind w:left="284" w:hanging="284"/>
        <w:jc w:val="both"/>
        <w:rPr>
          <w:rFonts w:ascii="Calibri" w:hAnsi="Calibri"/>
        </w:rPr>
      </w:pPr>
      <w:r w:rsidRPr="004B1416">
        <w:rPr>
          <w:rFonts w:ascii="Calibri" w:hAnsi="Calibri"/>
        </w:rPr>
        <w:t>Do dokumentów rozliczeniowych wymaganych przy ubieganiu się o refundację zalicza się:</w:t>
      </w:r>
    </w:p>
    <w:p w14:paraId="46F56CEE" w14:textId="77777777" w:rsidR="00371479" w:rsidRPr="004B1416" w:rsidRDefault="00371479" w:rsidP="00371479">
      <w:pPr>
        <w:pStyle w:val="Teksttreci20"/>
        <w:numPr>
          <w:ilvl w:val="0"/>
          <w:numId w:val="16"/>
        </w:numPr>
        <w:shd w:val="clear" w:color="auto" w:fill="auto"/>
        <w:tabs>
          <w:tab w:val="left" w:pos="284"/>
        </w:tabs>
        <w:spacing w:before="0" w:after="0" w:line="240" w:lineRule="auto"/>
        <w:jc w:val="both"/>
        <w:rPr>
          <w:rFonts w:ascii="Calibri" w:hAnsi="Calibri"/>
        </w:rPr>
      </w:pPr>
      <w:r w:rsidRPr="004B1416">
        <w:rPr>
          <w:rFonts w:ascii="Calibri" w:hAnsi="Calibri"/>
        </w:rPr>
        <w:t>kopię faktury lub rachunku lub innego równoważnego dowodu księgowego,</w:t>
      </w:r>
    </w:p>
    <w:p w14:paraId="5060AFF7" w14:textId="77777777" w:rsidR="00371479" w:rsidRPr="004B1416" w:rsidRDefault="00371479" w:rsidP="00371479">
      <w:pPr>
        <w:pStyle w:val="Teksttreci20"/>
        <w:numPr>
          <w:ilvl w:val="0"/>
          <w:numId w:val="16"/>
        </w:numPr>
        <w:shd w:val="clear" w:color="auto" w:fill="auto"/>
        <w:tabs>
          <w:tab w:val="left" w:pos="284"/>
        </w:tabs>
        <w:spacing w:before="0" w:after="0" w:line="240" w:lineRule="auto"/>
        <w:jc w:val="both"/>
        <w:rPr>
          <w:rFonts w:ascii="Calibri" w:hAnsi="Calibri"/>
        </w:rPr>
      </w:pPr>
      <w:r w:rsidRPr="004B1416">
        <w:rPr>
          <w:rFonts w:ascii="Calibri" w:hAnsi="Calibri"/>
        </w:rPr>
        <w:t>dokument potwierdzający dokonanie płatności za zakup usługi lub jego kopia</w:t>
      </w:r>
      <w:r>
        <w:rPr>
          <w:rFonts w:ascii="Calibri" w:hAnsi="Calibri"/>
        </w:rPr>
        <w:t>,</w:t>
      </w:r>
    </w:p>
    <w:p w14:paraId="284B77D7" w14:textId="77777777" w:rsidR="00371479" w:rsidRPr="004B1416" w:rsidRDefault="00371479" w:rsidP="00371479">
      <w:pPr>
        <w:pStyle w:val="Teksttreci20"/>
        <w:numPr>
          <w:ilvl w:val="0"/>
          <w:numId w:val="16"/>
        </w:numPr>
        <w:shd w:val="clear" w:color="auto" w:fill="auto"/>
        <w:tabs>
          <w:tab w:val="left" w:pos="284"/>
        </w:tabs>
        <w:spacing w:before="0" w:after="0" w:line="240" w:lineRule="auto"/>
        <w:jc w:val="both"/>
        <w:rPr>
          <w:rFonts w:ascii="Calibri" w:hAnsi="Calibri"/>
        </w:rPr>
      </w:pPr>
      <w:r w:rsidRPr="004B1416">
        <w:rPr>
          <w:rFonts w:ascii="Calibri" w:hAnsi="Calibri"/>
        </w:rPr>
        <w:t xml:space="preserve">protokół zdawczo - odbiorczy usługi </w:t>
      </w:r>
      <w:r>
        <w:rPr>
          <w:rFonts w:ascii="Calibri" w:hAnsi="Calibri"/>
        </w:rPr>
        <w:t xml:space="preserve">podstawowej </w:t>
      </w:r>
      <w:r w:rsidRPr="004B1416">
        <w:rPr>
          <w:rFonts w:ascii="Calibri" w:hAnsi="Calibri"/>
        </w:rPr>
        <w:t>podpisany przez Instytucję Otoczenia Biznesu oraz Przedsiębiorcę</w:t>
      </w:r>
      <w:r>
        <w:rPr>
          <w:rFonts w:ascii="Calibri" w:hAnsi="Calibri"/>
        </w:rPr>
        <w:t xml:space="preserve">, którego </w:t>
      </w:r>
      <w:r w:rsidRPr="004B1416">
        <w:rPr>
          <w:rFonts w:ascii="Calibri" w:hAnsi="Calibri"/>
        </w:rPr>
        <w:t>wzór stanowi załącznik nr 8 do Regulaminu</w:t>
      </w:r>
      <w:r>
        <w:rPr>
          <w:rFonts w:ascii="Calibri" w:hAnsi="Calibri"/>
        </w:rPr>
        <w:t>,</w:t>
      </w:r>
    </w:p>
    <w:p w14:paraId="7241362A" w14:textId="77777777" w:rsidR="00371479" w:rsidRPr="004B1416" w:rsidRDefault="00371479" w:rsidP="00371479">
      <w:pPr>
        <w:pStyle w:val="Teksttreci20"/>
        <w:numPr>
          <w:ilvl w:val="0"/>
          <w:numId w:val="16"/>
        </w:numPr>
        <w:shd w:val="clear" w:color="auto" w:fill="auto"/>
        <w:tabs>
          <w:tab w:val="left" w:pos="284"/>
        </w:tabs>
        <w:spacing w:before="0" w:after="0" w:line="240" w:lineRule="auto"/>
        <w:jc w:val="both"/>
        <w:rPr>
          <w:rFonts w:ascii="Calibri" w:hAnsi="Calibri"/>
        </w:rPr>
      </w:pPr>
      <w:r w:rsidRPr="004B1416">
        <w:rPr>
          <w:rFonts w:ascii="Calibri" w:hAnsi="Calibri"/>
        </w:rPr>
        <w:t xml:space="preserve">ankietę oceniającą jakość usługi </w:t>
      </w:r>
      <w:r>
        <w:rPr>
          <w:rFonts w:ascii="Calibri" w:hAnsi="Calibri"/>
        </w:rPr>
        <w:t xml:space="preserve">podstawowej </w:t>
      </w:r>
      <w:r w:rsidRPr="004B1416">
        <w:rPr>
          <w:rFonts w:ascii="Calibri" w:hAnsi="Calibri"/>
        </w:rPr>
        <w:t>wypełnioną przez Przedsiębiorcę</w:t>
      </w:r>
      <w:r>
        <w:rPr>
          <w:rFonts w:ascii="Calibri" w:hAnsi="Calibri"/>
        </w:rPr>
        <w:t>, której</w:t>
      </w:r>
      <w:r w:rsidRPr="004B1416">
        <w:rPr>
          <w:rFonts w:ascii="Calibri" w:hAnsi="Calibri"/>
        </w:rPr>
        <w:t xml:space="preserve"> wzór stanowi z</w:t>
      </w:r>
      <w:r>
        <w:rPr>
          <w:rFonts w:ascii="Calibri" w:hAnsi="Calibri"/>
        </w:rPr>
        <w:t xml:space="preserve">ałącznik </w:t>
      </w:r>
      <w:r w:rsidRPr="004B1416">
        <w:rPr>
          <w:rFonts w:ascii="Calibri" w:hAnsi="Calibri"/>
        </w:rPr>
        <w:t xml:space="preserve">nr 9 do </w:t>
      </w:r>
      <w:r>
        <w:rPr>
          <w:rFonts w:ascii="Calibri" w:hAnsi="Calibri"/>
        </w:rPr>
        <w:t>Regulaminu.</w:t>
      </w:r>
    </w:p>
    <w:p w14:paraId="4AC7D8E7" w14:textId="77777777" w:rsidR="00371479" w:rsidRPr="004B1416" w:rsidRDefault="00371479" w:rsidP="00371479">
      <w:pPr>
        <w:pStyle w:val="Teksttreci20"/>
        <w:numPr>
          <w:ilvl w:val="0"/>
          <w:numId w:val="9"/>
        </w:numPr>
        <w:shd w:val="clear" w:color="auto" w:fill="auto"/>
        <w:spacing w:before="0" w:after="0" w:line="240" w:lineRule="auto"/>
        <w:ind w:left="284" w:hanging="284"/>
        <w:jc w:val="both"/>
        <w:rPr>
          <w:rFonts w:ascii="Calibri" w:hAnsi="Calibri"/>
        </w:rPr>
      </w:pPr>
      <w:r w:rsidRPr="004B1416">
        <w:rPr>
          <w:rFonts w:ascii="Calibri" w:hAnsi="Calibri"/>
        </w:rPr>
        <w:t>Kopie wszystkich dokumentów, o których mowa w u</w:t>
      </w:r>
      <w:r>
        <w:rPr>
          <w:rFonts w:ascii="Calibri" w:hAnsi="Calibri"/>
        </w:rPr>
        <w:t xml:space="preserve">st. 3 </w:t>
      </w:r>
      <w:r w:rsidRPr="004B1416">
        <w:rPr>
          <w:rFonts w:ascii="Calibri" w:hAnsi="Calibri"/>
        </w:rPr>
        <w:t xml:space="preserve">muszą być potwierdzone za zgodność </w:t>
      </w:r>
      <w:r w:rsidRPr="004B1416">
        <w:rPr>
          <w:rFonts w:ascii="Calibri" w:hAnsi="Calibri"/>
        </w:rPr>
        <w:br/>
        <w:t>z oryginałem przez Przedsiębiorcę lub upoważnioną przez niego osobę</w:t>
      </w:r>
      <w:r>
        <w:rPr>
          <w:rFonts w:ascii="Calibri" w:hAnsi="Calibri"/>
        </w:rPr>
        <w:t>.</w:t>
      </w:r>
    </w:p>
    <w:p w14:paraId="6FD8E244" w14:textId="77777777" w:rsidR="00371479" w:rsidRPr="004B1416" w:rsidRDefault="00371479" w:rsidP="00371479">
      <w:pPr>
        <w:pStyle w:val="Teksttreci20"/>
        <w:numPr>
          <w:ilvl w:val="0"/>
          <w:numId w:val="9"/>
        </w:numPr>
        <w:shd w:val="clear" w:color="auto" w:fill="auto"/>
        <w:spacing w:before="0" w:after="0" w:line="240" w:lineRule="auto"/>
        <w:ind w:left="284" w:hanging="284"/>
        <w:jc w:val="both"/>
        <w:rPr>
          <w:rFonts w:ascii="Calibri" w:hAnsi="Calibri"/>
        </w:rPr>
      </w:pPr>
      <w:r w:rsidRPr="004B1416">
        <w:rPr>
          <w:rFonts w:ascii="Calibri" w:hAnsi="Calibri"/>
        </w:rPr>
        <w:t>Złożenie dokumentów, o których mowa w ust. 2 i 3 następuje nie później niż w ciągu 10 dni</w:t>
      </w:r>
      <w:r w:rsidRPr="004B1416">
        <w:rPr>
          <w:rFonts w:ascii="Calibri" w:hAnsi="Calibri"/>
          <w:b/>
        </w:rPr>
        <w:t xml:space="preserve"> </w:t>
      </w:r>
      <w:r w:rsidRPr="004B1416">
        <w:rPr>
          <w:rFonts w:ascii="Calibri" w:hAnsi="Calibri"/>
        </w:rPr>
        <w:t>roboczych od zakończenia realizacji usługi</w:t>
      </w:r>
      <w:r>
        <w:rPr>
          <w:rFonts w:ascii="Calibri" w:hAnsi="Calibri"/>
        </w:rPr>
        <w:t xml:space="preserve"> podstawowej</w:t>
      </w:r>
      <w:r w:rsidRPr="004B1416">
        <w:rPr>
          <w:rFonts w:ascii="Calibri" w:hAnsi="Calibri"/>
        </w:rPr>
        <w:t xml:space="preserve">. </w:t>
      </w:r>
    </w:p>
    <w:p w14:paraId="6E6D4E6D" w14:textId="53F99F57" w:rsidR="00371479" w:rsidRPr="004B1416" w:rsidRDefault="00371479" w:rsidP="00371479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40" w:lineRule="auto"/>
        <w:ind w:left="284" w:hanging="284"/>
        <w:jc w:val="both"/>
        <w:rPr>
          <w:rFonts w:ascii="Calibri" w:hAnsi="Calibri"/>
        </w:rPr>
      </w:pPr>
      <w:r w:rsidRPr="004B1416">
        <w:rPr>
          <w:rFonts w:ascii="Calibri" w:hAnsi="Calibri"/>
        </w:rPr>
        <w:t xml:space="preserve">Operator dokonuje weryfikacji „Wniosku o </w:t>
      </w:r>
      <w:r w:rsidR="00CF6686">
        <w:rPr>
          <w:rFonts w:ascii="Calibri" w:hAnsi="Calibri"/>
        </w:rPr>
        <w:t>płatność</w:t>
      </w:r>
      <w:r w:rsidRPr="004B1416">
        <w:rPr>
          <w:rFonts w:ascii="Calibri" w:hAnsi="Calibri"/>
        </w:rPr>
        <w:t>” wraz z dokumentami rozliczeniowymi, o których mowa w ust. 3 w terminie 10 dni roboczych od dnia złożenia przez Przedsiębiorcę wskazanych dokumentó</w:t>
      </w:r>
      <w:r w:rsidRPr="004B1416">
        <w:rPr>
          <w:rFonts w:ascii="Calibri" w:hAnsi="Calibri"/>
        </w:rPr>
        <w:fldChar w:fldCharType="begin"/>
      </w:r>
      <w:r w:rsidRPr="004B1416">
        <w:rPr>
          <w:rFonts w:ascii="Calibri" w:hAnsi="Calibri"/>
        </w:rPr>
        <w:instrText xml:space="preserve"> LISTNUM </w:instrText>
      </w:r>
      <w:r w:rsidRPr="004B1416">
        <w:rPr>
          <w:rFonts w:ascii="Calibri" w:hAnsi="Calibri"/>
        </w:rPr>
        <w:fldChar w:fldCharType="end"/>
      </w:r>
      <w:r w:rsidRPr="004B1416">
        <w:rPr>
          <w:rFonts w:ascii="Calibri" w:hAnsi="Calibri"/>
        </w:rPr>
        <w:t>w. Termin weryfikacji obowiązuje również złożone przez Przedsiębiorcę poprawione dokumenty</w:t>
      </w:r>
      <w:r>
        <w:rPr>
          <w:rFonts w:ascii="Calibri" w:hAnsi="Calibri"/>
        </w:rPr>
        <w:t>,</w:t>
      </w:r>
      <w:r w:rsidRPr="004B1416">
        <w:rPr>
          <w:rFonts w:ascii="Calibri" w:hAnsi="Calibri"/>
        </w:rPr>
        <w:t xml:space="preserve"> o których mowa w ust. 7</w:t>
      </w:r>
      <w:r>
        <w:rPr>
          <w:rFonts w:ascii="Calibri" w:hAnsi="Calibri"/>
        </w:rPr>
        <w:t>.</w:t>
      </w:r>
    </w:p>
    <w:p w14:paraId="72669206" w14:textId="77777777" w:rsidR="00371479" w:rsidRPr="004B1416" w:rsidRDefault="00371479" w:rsidP="00371479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40" w:lineRule="auto"/>
        <w:ind w:left="284" w:hanging="284"/>
        <w:jc w:val="both"/>
        <w:rPr>
          <w:rFonts w:ascii="Calibri" w:hAnsi="Calibri"/>
        </w:rPr>
      </w:pPr>
      <w:r w:rsidRPr="004B1416">
        <w:rPr>
          <w:rFonts w:ascii="Calibri" w:hAnsi="Calibri"/>
        </w:rPr>
        <w:t>W przypadku stwierdzenia przez Operatora braków formalnych lub niezgodności w dokumentach, o których mowa w ust. 2 i 3, Przedsiębiorca ma obowiązek poprawić dokumenty</w:t>
      </w:r>
      <w:r>
        <w:rPr>
          <w:rFonts w:ascii="Calibri" w:hAnsi="Calibri"/>
        </w:rPr>
        <w:t xml:space="preserve">, </w:t>
      </w:r>
      <w:r w:rsidRPr="004B1416">
        <w:rPr>
          <w:rFonts w:ascii="Calibri" w:hAnsi="Calibri"/>
        </w:rPr>
        <w:t>uzupełnić brakujące informacje lub złożyć stosowne wyjaśnienia w terminie określonym przez Operatora.</w:t>
      </w:r>
    </w:p>
    <w:p w14:paraId="63FCD5B5" w14:textId="77777777" w:rsidR="00371479" w:rsidRPr="004B1416" w:rsidRDefault="00371479" w:rsidP="00371479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40" w:lineRule="auto"/>
        <w:ind w:left="284" w:hanging="284"/>
        <w:jc w:val="both"/>
        <w:rPr>
          <w:rFonts w:ascii="Calibri" w:hAnsi="Calibri"/>
        </w:rPr>
      </w:pPr>
      <w:r w:rsidRPr="004B1416">
        <w:rPr>
          <w:rFonts w:ascii="Calibri" w:hAnsi="Calibri"/>
        </w:rPr>
        <w:t>Operator dokonuje refundacji w terminie 10 dni roboczych od dnia złożenia przez Przedsiębiorcę kompletnych i poprawnie wypełnionych dokumentów, o których mowa w ust. 2 i 3.</w:t>
      </w:r>
    </w:p>
    <w:p w14:paraId="759F5F63" w14:textId="77777777" w:rsidR="00371479" w:rsidRPr="004B1416" w:rsidRDefault="00371479" w:rsidP="00371479">
      <w:pPr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/>
        </w:rPr>
      </w:pPr>
      <w:r w:rsidRPr="004B1416">
        <w:rPr>
          <w:rFonts w:eastAsia="Times New Roman"/>
        </w:rPr>
        <w:t>Dofinansowanie w formie refundacji jest przekazywane na następujący rachunek bankowy Przedsiębiorcy prowadzony w złotych polskich………………………………………………………………………………</w:t>
      </w:r>
    </w:p>
    <w:p w14:paraId="7E1B429C" w14:textId="77777777" w:rsidR="00371479" w:rsidRPr="004B1416" w:rsidRDefault="00371479" w:rsidP="00371479">
      <w:pPr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/>
        </w:rPr>
      </w:pPr>
      <w:r w:rsidRPr="004B1416">
        <w:rPr>
          <w:rFonts w:eastAsia="Times New Roman"/>
        </w:rPr>
        <w:t>Przedsiębiorca zobowiązuje się niezwłocznie poinformować Operatora o zmianie rachunku bankowego o którym mowa w ust. 9</w:t>
      </w:r>
      <w:r>
        <w:rPr>
          <w:rFonts w:eastAsia="Times New Roman"/>
        </w:rPr>
        <w:t>.</w:t>
      </w:r>
    </w:p>
    <w:p w14:paraId="76D75F5E" w14:textId="77777777" w:rsidR="00371479" w:rsidRPr="004B1416" w:rsidRDefault="00371479" w:rsidP="00371479">
      <w:pPr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/>
        </w:rPr>
      </w:pPr>
      <w:r w:rsidRPr="004B1416">
        <w:rPr>
          <w:rFonts w:eastAsia="Times New Roman"/>
        </w:rPr>
        <w:t>Wydatki przedstawione do rozliczenia muszą być faktycznie poniesione. Za wydatek faktycznie poniesiony rozumie się wydatek poniesiony w znaczeniu kasowym tj. jako rozchód środków pieniężnych z kasy lub rachunku bankowego.</w:t>
      </w:r>
    </w:p>
    <w:p w14:paraId="3F728D5D" w14:textId="77777777" w:rsidR="00371479" w:rsidRPr="004B1416" w:rsidRDefault="00371479" w:rsidP="00371479">
      <w:pPr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/>
        </w:rPr>
      </w:pPr>
      <w:r w:rsidRPr="004B1416">
        <w:rPr>
          <w:rFonts w:eastAsia="Times New Roman"/>
        </w:rPr>
        <w:t>Koszty niekwalifikowal</w:t>
      </w:r>
      <w:r>
        <w:rPr>
          <w:rFonts w:eastAsia="Times New Roman"/>
        </w:rPr>
        <w:t>ne związane z usługą podstawową</w:t>
      </w:r>
      <w:r w:rsidRPr="004B1416">
        <w:rPr>
          <w:rFonts w:eastAsia="Times New Roman"/>
        </w:rPr>
        <w:t xml:space="preserve"> ponosi Przedsiębiorca.</w:t>
      </w:r>
    </w:p>
    <w:p w14:paraId="28A5F823" w14:textId="77777777" w:rsidR="00371479" w:rsidRPr="004B1416" w:rsidRDefault="00371479" w:rsidP="00371479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40" w:lineRule="auto"/>
        <w:ind w:left="284" w:hanging="284"/>
        <w:jc w:val="both"/>
        <w:rPr>
          <w:rFonts w:ascii="Calibri" w:hAnsi="Calibri"/>
        </w:rPr>
      </w:pPr>
      <w:r w:rsidRPr="004B1416">
        <w:rPr>
          <w:rFonts w:ascii="Calibri" w:hAnsi="Calibri"/>
        </w:rPr>
        <w:t>Operator może wstrzymać refundację:</w:t>
      </w:r>
    </w:p>
    <w:p w14:paraId="022D17E8" w14:textId="77777777" w:rsidR="00371479" w:rsidRPr="004B1416" w:rsidRDefault="00371479" w:rsidP="00371479">
      <w:pPr>
        <w:numPr>
          <w:ilvl w:val="0"/>
          <w:numId w:val="18"/>
        </w:numPr>
        <w:spacing w:after="0" w:line="240" w:lineRule="auto"/>
        <w:jc w:val="both"/>
        <w:rPr>
          <w:rFonts w:eastAsia="Times New Roman"/>
          <w:lang w:val="x-none" w:eastAsia="x-none"/>
        </w:rPr>
      </w:pPr>
      <w:r w:rsidRPr="004B1416">
        <w:lastRenderedPageBreak/>
        <w:t>w przypadku</w:t>
      </w:r>
      <w:r w:rsidRPr="004B1416">
        <w:rPr>
          <w:rFonts w:eastAsia="Times New Roman"/>
          <w:lang w:val="x-none" w:eastAsia="x-none"/>
        </w:rPr>
        <w:t xml:space="preserve"> niezłożen</w:t>
      </w:r>
      <w:r w:rsidRPr="004B1416">
        <w:rPr>
          <w:rFonts w:eastAsia="Times New Roman"/>
          <w:lang w:eastAsia="x-none"/>
        </w:rPr>
        <w:t>ia</w:t>
      </w:r>
      <w:r w:rsidRPr="004B1416">
        <w:rPr>
          <w:rFonts w:eastAsia="Times New Roman"/>
          <w:lang w:val="x-none" w:eastAsia="x-none"/>
        </w:rPr>
        <w:t xml:space="preserve"> przez Przedsiębiorcę poprawi</w:t>
      </w:r>
      <w:r w:rsidRPr="004B1416">
        <w:rPr>
          <w:rFonts w:eastAsia="Times New Roman"/>
          <w:lang w:eastAsia="x-none"/>
        </w:rPr>
        <w:t>onych</w:t>
      </w:r>
      <w:r w:rsidRPr="004B1416">
        <w:rPr>
          <w:rFonts w:eastAsia="Times New Roman"/>
          <w:lang w:val="x-none" w:eastAsia="x-none"/>
        </w:rPr>
        <w:t>/uzupełnionych dokumentów lub nieudzieleni</w:t>
      </w:r>
      <w:r w:rsidRPr="004B1416">
        <w:rPr>
          <w:rFonts w:eastAsia="Times New Roman"/>
          <w:lang w:eastAsia="x-none"/>
        </w:rPr>
        <w:t>a</w:t>
      </w:r>
      <w:r w:rsidRPr="004B1416">
        <w:rPr>
          <w:rFonts w:eastAsia="Times New Roman"/>
          <w:lang w:val="x-none" w:eastAsia="x-none"/>
        </w:rPr>
        <w:t xml:space="preserve"> stosownych wyjaśnień w terminie określonym przez Operatora </w:t>
      </w:r>
      <w:r w:rsidRPr="004B1416">
        <w:rPr>
          <w:rFonts w:eastAsia="Times New Roman"/>
          <w:lang w:eastAsia="x-none"/>
        </w:rPr>
        <w:t>od</w:t>
      </w:r>
      <w:r w:rsidRPr="004B1416">
        <w:rPr>
          <w:rFonts w:eastAsia="Times New Roman"/>
          <w:lang w:val="x-none" w:eastAsia="x-none"/>
        </w:rPr>
        <w:t xml:space="preserve"> dnia otrzymania informacji w tym zakresie</w:t>
      </w:r>
    </w:p>
    <w:p w14:paraId="16FAD3CF" w14:textId="77777777" w:rsidR="00371479" w:rsidRPr="004B1416" w:rsidRDefault="00371479" w:rsidP="00371479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40" w:lineRule="auto"/>
        <w:jc w:val="both"/>
        <w:rPr>
          <w:rFonts w:ascii="Calibri" w:hAnsi="Calibri"/>
        </w:rPr>
      </w:pPr>
      <w:r w:rsidRPr="004B1416">
        <w:rPr>
          <w:rFonts w:ascii="Calibri" w:hAnsi="Calibri"/>
        </w:rPr>
        <w:t xml:space="preserve">w przypadku braku środków finansowych na rachunku bankowym Operatora na realizację </w:t>
      </w:r>
      <w:r>
        <w:rPr>
          <w:rFonts w:ascii="Calibri" w:hAnsi="Calibri"/>
        </w:rPr>
        <w:t>projektu,</w:t>
      </w:r>
    </w:p>
    <w:p w14:paraId="2F9C6C57" w14:textId="77777777" w:rsidR="00371479" w:rsidRPr="004B1416" w:rsidRDefault="00371479" w:rsidP="00371479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40" w:lineRule="auto"/>
        <w:jc w:val="both"/>
        <w:rPr>
          <w:rFonts w:ascii="Calibri" w:hAnsi="Calibri"/>
        </w:rPr>
      </w:pPr>
      <w:r w:rsidRPr="004B1416">
        <w:rPr>
          <w:rFonts w:ascii="Calibri" w:hAnsi="Calibri"/>
        </w:rPr>
        <w:t xml:space="preserve">w przypadku </w:t>
      </w:r>
      <w:r>
        <w:rPr>
          <w:rFonts w:ascii="Calibri" w:hAnsi="Calibri"/>
        </w:rPr>
        <w:t>u</w:t>
      </w:r>
      <w:r w:rsidRPr="004B1416">
        <w:rPr>
          <w:rFonts w:ascii="Calibri" w:hAnsi="Calibri"/>
        </w:rPr>
        <w:t xml:space="preserve">trudniania </w:t>
      </w:r>
      <w:r>
        <w:rPr>
          <w:rFonts w:ascii="Calibri" w:hAnsi="Calibri"/>
        </w:rPr>
        <w:t xml:space="preserve">lub uniemożliwienia </w:t>
      </w:r>
      <w:r w:rsidRPr="004B1416">
        <w:rPr>
          <w:rFonts w:ascii="Calibri" w:hAnsi="Calibri"/>
        </w:rPr>
        <w:t>kontroli</w:t>
      </w:r>
      <w:r>
        <w:rPr>
          <w:rFonts w:ascii="Calibri" w:hAnsi="Calibri"/>
        </w:rPr>
        <w:t>,</w:t>
      </w:r>
    </w:p>
    <w:p w14:paraId="1EF522AB" w14:textId="77777777" w:rsidR="00371479" w:rsidRPr="004B1416" w:rsidRDefault="00371479" w:rsidP="00371479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40" w:lineRule="auto"/>
        <w:jc w:val="both"/>
        <w:rPr>
          <w:rFonts w:ascii="Calibri" w:hAnsi="Calibri"/>
        </w:rPr>
      </w:pPr>
      <w:r w:rsidRPr="004B1416">
        <w:rPr>
          <w:rFonts w:ascii="Calibri" w:hAnsi="Calibri"/>
        </w:rPr>
        <w:t>na wniosek instytucji kontrolnych</w:t>
      </w:r>
      <w:r>
        <w:rPr>
          <w:rFonts w:ascii="Calibri" w:hAnsi="Calibri"/>
        </w:rPr>
        <w:t xml:space="preserve"> lub innych organów.</w:t>
      </w:r>
    </w:p>
    <w:p w14:paraId="3D3FC486" w14:textId="77777777" w:rsidR="00371479" w:rsidRPr="004B1416" w:rsidRDefault="00371479" w:rsidP="00371479">
      <w:pPr>
        <w:pStyle w:val="Teksttreci20"/>
        <w:numPr>
          <w:ilvl w:val="0"/>
          <w:numId w:val="9"/>
        </w:numPr>
        <w:shd w:val="clear" w:color="auto" w:fill="auto"/>
        <w:spacing w:before="0" w:after="0" w:line="240" w:lineRule="auto"/>
        <w:ind w:left="284" w:hanging="284"/>
        <w:jc w:val="both"/>
        <w:rPr>
          <w:rFonts w:ascii="Calibri" w:hAnsi="Calibri"/>
        </w:rPr>
      </w:pPr>
      <w:r w:rsidRPr="004B1416">
        <w:rPr>
          <w:rFonts w:ascii="Calibri" w:hAnsi="Calibri"/>
        </w:rPr>
        <w:t>N</w:t>
      </w:r>
      <w:r>
        <w:rPr>
          <w:rFonts w:ascii="Calibri" w:hAnsi="Calibri"/>
        </w:rPr>
        <w:t>iedozwolone, w ramach Projektu,</w:t>
      </w:r>
      <w:r w:rsidRPr="004B1416">
        <w:rPr>
          <w:rFonts w:ascii="Calibri" w:hAnsi="Calibri"/>
        </w:rPr>
        <w:t xml:space="preserve"> jest podwójne finansowanie wydatków. Podwójne finansowanie oznacza w szczególności:</w:t>
      </w:r>
    </w:p>
    <w:p w14:paraId="526330AE" w14:textId="77777777" w:rsidR="00371479" w:rsidRPr="004B1416" w:rsidRDefault="00371479" w:rsidP="00371479">
      <w:pPr>
        <w:pStyle w:val="Teksttreci20"/>
        <w:numPr>
          <w:ilvl w:val="0"/>
          <w:numId w:val="22"/>
        </w:numPr>
        <w:shd w:val="clear" w:color="auto" w:fill="auto"/>
        <w:spacing w:before="0" w:after="0" w:line="240" w:lineRule="auto"/>
        <w:jc w:val="both"/>
        <w:rPr>
          <w:rFonts w:ascii="Calibri" w:hAnsi="Calibri"/>
        </w:rPr>
      </w:pPr>
      <w:r w:rsidRPr="004B1416">
        <w:rPr>
          <w:rFonts w:ascii="Calibri" w:hAnsi="Calibri"/>
        </w:rPr>
        <w:t>zrefundowanie tego samego wydatku w ramach różnych projektów współfinansowanych ze środków funduszy strukturalnych lub Funduszu Spójności lub/oraz dotacji z krajowych środków publicznych;</w:t>
      </w:r>
    </w:p>
    <w:p w14:paraId="424F618C" w14:textId="77777777" w:rsidR="00371479" w:rsidRPr="004B1416" w:rsidRDefault="00371479" w:rsidP="00371479">
      <w:pPr>
        <w:pStyle w:val="Teksttreci20"/>
        <w:numPr>
          <w:ilvl w:val="0"/>
          <w:numId w:val="22"/>
        </w:numPr>
        <w:shd w:val="clear" w:color="auto" w:fill="auto"/>
        <w:spacing w:before="0" w:after="0" w:line="240" w:lineRule="auto"/>
        <w:jc w:val="both"/>
        <w:rPr>
          <w:rFonts w:ascii="Calibri" w:hAnsi="Calibri"/>
        </w:rPr>
      </w:pPr>
      <w:r w:rsidRPr="004B1416">
        <w:rPr>
          <w:rFonts w:ascii="Calibri" w:hAnsi="Calibri"/>
        </w:rPr>
        <w:t>otrzymanie na wydatki kwalifikowalne bezzwrotnej pomocy finansowej z innych źródeł (krajowych, unijnych lub innych) w wysokości łącznie przekraczającej 100% wydatków kwalifikowalnych usługi rozwojowej;</w:t>
      </w:r>
    </w:p>
    <w:p w14:paraId="7A5E05A2" w14:textId="77777777" w:rsidR="00371479" w:rsidRPr="004B1416" w:rsidRDefault="00371479" w:rsidP="00371479">
      <w:pPr>
        <w:pStyle w:val="Teksttreci20"/>
        <w:numPr>
          <w:ilvl w:val="0"/>
          <w:numId w:val="22"/>
        </w:numPr>
        <w:shd w:val="clear" w:color="auto" w:fill="auto"/>
        <w:spacing w:before="0" w:after="0" w:line="240" w:lineRule="auto"/>
        <w:jc w:val="both"/>
        <w:rPr>
          <w:rFonts w:ascii="Calibri" w:hAnsi="Calibri"/>
        </w:rPr>
      </w:pPr>
      <w:r w:rsidRPr="004B1416">
        <w:rPr>
          <w:rFonts w:ascii="Calibri" w:hAnsi="Calibri"/>
        </w:rPr>
        <w:t>zrefundowanie kosztów podatków VAT ze środków funduszy strukturalnych lub Funduszu Spójności, a następnie odzyskanie tego podatku ze środków budżetu państwa na podstawie ustawy z dnia 11 marca 2004 r. o podatku od towarów i usług</w:t>
      </w:r>
      <w:r>
        <w:rPr>
          <w:rFonts w:ascii="Calibri" w:hAnsi="Calibri"/>
        </w:rPr>
        <w:t xml:space="preserve"> (t. j. Dz. U. z 2021 r., poz. 685 z </w:t>
      </w:r>
      <w:proofErr w:type="spellStart"/>
      <w:r>
        <w:rPr>
          <w:rFonts w:ascii="Calibri" w:hAnsi="Calibri"/>
        </w:rPr>
        <w:t>późn</w:t>
      </w:r>
      <w:proofErr w:type="spellEnd"/>
      <w:r>
        <w:rPr>
          <w:rFonts w:ascii="Calibri" w:hAnsi="Calibri"/>
        </w:rPr>
        <w:t>. zm.)</w:t>
      </w:r>
    </w:p>
    <w:p w14:paraId="040B0686" w14:textId="77777777" w:rsidR="00371479" w:rsidRPr="004B1416" w:rsidRDefault="00371479" w:rsidP="00371479">
      <w:pPr>
        <w:pStyle w:val="Teksttreci20"/>
        <w:numPr>
          <w:ilvl w:val="0"/>
          <w:numId w:val="9"/>
        </w:numPr>
        <w:shd w:val="clear" w:color="auto" w:fill="auto"/>
        <w:tabs>
          <w:tab w:val="left" w:pos="284"/>
        </w:tabs>
        <w:spacing w:before="0" w:after="0" w:line="240" w:lineRule="auto"/>
        <w:ind w:left="426" w:hanging="426"/>
        <w:jc w:val="both"/>
        <w:rPr>
          <w:rFonts w:ascii="Calibri" w:hAnsi="Calibri"/>
        </w:rPr>
      </w:pPr>
      <w:r w:rsidRPr="004B1416">
        <w:rPr>
          <w:rFonts w:ascii="Calibri" w:hAnsi="Calibri"/>
        </w:rPr>
        <w:t xml:space="preserve"> W przypadku, gdy opóźnienia w refundacji wynikają z przyczyn niezależnych od Operatora, Przedsiębiorcy nie przysługuje prawo domagania się odsetek za opóźnioną płatność.</w:t>
      </w:r>
    </w:p>
    <w:p w14:paraId="36060119" w14:textId="77777777" w:rsidR="00371479" w:rsidRDefault="00371479" w:rsidP="00371479">
      <w:pPr>
        <w:pStyle w:val="Teksttreci20"/>
        <w:tabs>
          <w:tab w:val="left" w:pos="284"/>
        </w:tabs>
        <w:spacing w:before="0" w:after="0" w:line="240" w:lineRule="auto"/>
        <w:ind w:left="426"/>
        <w:rPr>
          <w:rFonts w:ascii="Calibri" w:hAnsi="Calibri"/>
          <w:b/>
        </w:rPr>
      </w:pPr>
    </w:p>
    <w:p w14:paraId="1F64DB53" w14:textId="77777777" w:rsidR="00371479" w:rsidRPr="004B1416" w:rsidRDefault="00371479" w:rsidP="00371479">
      <w:pPr>
        <w:pStyle w:val="Teksttreci20"/>
        <w:tabs>
          <w:tab w:val="left" w:pos="284"/>
        </w:tabs>
        <w:spacing w:before="0" w:after="0" w:line="240" w:lineRule="auto"/>
        <w:ind w:left="426"/>
        <w:rPr>
          <w:rFonts w:ascii="Calibri" w:hAnsi="Calibri"/>
          <w:b/>
        </w:rPr>
      </w:pPr>
      <w:r w:rsidRPr="004B1416">
        <w:rPr>
          <w:rFonts w:ascii="Calibri" w:hAnsi="Calibri"/>
          <w:b/>
        </w:rPr>
        <w:t>§ 6</w:t>
      </w:r>
    </w:p>
    <w:p w14:paraId="7B3EBE50" w14:textId="77777777" w:rsidR="00371479" w:rsidRPr="004B1416" w:rsidRDefault="00371479" w:rsidP="00371479">
      <w:pPr>
        <w:pStyle w:val="Teksttreci20"/>
        <w:shd w:val="clear" w:color="auto" w:fill="auto"/>
        <w:tabs>
          <w:tab w:val="left" w:pos="284"/>
        </w:tabs>
        <w:spacing w:before="0" w:after="0" w:line="240" w:lineRule="auto"/>
        <w:ind w:left="426" w:firstLine="0"/>
        <w:rPr>
          <w:rFonts w:ascii="Calibri" w:hAnsi="Calibri"/>
          <w:b/>
        </w:rPr>
      </w:pPr>
      <w:r w:rsidRPr="004B1416">
        <w:rPr>
          <w:rFonts w:ascii="Calibri" w:hAnsi="Calibri"/>
          <w:b/>
        </w:rPr>
        <w:t>Nieprawidłowości i zwrot środków</w:t>
      </w:r>
    </w:p>
    <w:p w14:paraId="311807FD" w14:textId="3E9A2A6C" w:rsidR="00371479" w:rsidRPr="004B1416" w:rsidRDefault="00371479" w:rsidP="00371479">
      <w:pPr>
        <w:pStyle w:val="Teksttreci20"/>
        <w:numPr>
          <w:ilvl w:val="0"/>
          <w:numId w:val="19"/>
        </w:numPr>
        <w:shd w:val="clear" w:color="auto" w:fill="auto"/>
        <w:spacing w:before="0" w:after="0" w:line="240" w:lineRule="auto"/>
        <w:ind w:left="284" w:hanging="284"/>
        <w:jc w:val="both"/>
        <w:rPr>
          <w:rFonts w:ascii="Calibri" w:hAnsi="Calibri"/>
        </w:rPr>
      </w:pPr>
      <w:r w:rsidRPr="004B1416">
        <w:rPr>
          <w:rFonts w:ascii="Calibri" w:hAnsi="Calibri"/>
        </w:rPr>
        <w:t xml:space="preserve">Jeżeli na podstawie „Wniosku o </w:t>
      </w:r>
      <w:r w:rsidR="00CF6686">
        <w:rPr>
          <w:rFonts w:ascii="Calibri" w:hAnsi="Calibri"/>
        </w:rPr>
        <w:t>płatność</w:t>
      </w:r>
      <w:r w:rsidRPr="004B1416">
        <w:rPr>
          <w:rFonts w:ascii="Calibri" w:hAnsi="Calibri"/>
        </w:rPr>
        <w:t>” oraz dokumentów rozliczeniowych lub czynności</w:t>
      </w:r>
      <w:r>
        <w:rPr>
          <w:rFonts w:ascii="Calibri" w:hAnsi="Calibri"/>
        </w:rPr>
        <w:t xml:space="preserve"> uprawnionych organów</w:t>
      </w:r>
      <w:r w:rsidRPr="004B1416">
        <w:rPr>
          <w:rFonts w:ascii="Calibri" w:hAnsi="Calibri"/>
        </w:rPr>
        <w:t>, zostanie stwierdzone, że dofinansowanie jest przez Przedsiębiorcę:</w:t>
      </w:r>
    </w:p>
    <w:p w14:paraId="01F73162" w14:textId="77777777" w:rsidR="00371479" w:rsidRPr="004B1416" w:rsidRDefault="00371479" w:rsidP="00371479">
      <w:pPr>
        <w:pStyle w:val="Teksttreci20"/>
        <w:numPr>
          <w:ilvl w:val="0"/>
          <w:numId w:val="20"/>
        </w:numPr>
        <w:shd w:val="clear" w:color="auto" w:fill="auto"/>
        <w:spacing w:before="0" w:after="0" w:line="240" w:lineRule="auto"/>
        <w:jc w:val="left"/>
        <w:rPr>
          <w:rFonts w:ascii="Calibri" w:hAnsi="Calibri"/>
        </w:rPr>
      </w:pPr>
      <w:r w:rsidRPr="004B1416">
        <w:rPr>
          <w:rFonts w:ascii="Calibri" w:hAnsi="Calibri"/>
        </w:rPr>
        <w:t>wykorzystane w całości lub części niezgodne z przeznaczeniem;</w:t>
      </w:r>
    </w:p>
    <w:p w14:paraId="032E201F" w14:textId="77777777" w:rsidR="00371479" w:rsidRPr="004B1416" w:rsidRDefault="00371479" w:rsidP="00371479">
      <w:pPr>
        <w:pStyle w:val="Teksttreci20"/>
        <w:numPr>
          <w:ilvl w:val="0"/>
          <w:numId w:val="20"/>
        </w:numPr>
        <w:shd w:val="clear" w:color="auto" w:fill="auto"/>
        <w:spacing w:before="0" w:after="0" w:line="240" w:lineRule="auto"/>
        <w:jc w:val="left"/>
        <w:rPr>
          <w:rFonts w:ascii="Calibri" w:hAnsi="Calibri"/>
        </w:rPr>
      </w:pPr>
      <w:r w:rsidRPr="004B1416">
        <w:rPr>
          <w:rFonts w:ascii="Calibri" w:hAnsi="Calibri"/>
        </w:rPr>
        <w:t xml:space="preserve">wykorzystane z naruszeniem procedur, o których mowa w art. 184 Ustawy z dnia 27 sierpnia 2009 r. o finansach publicznych </w:t>
      </w:r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2021 r., poz. 305 z późn.zm.);</w:t>
      </w:r>
    </w:p>
    <w:p w14:paraId="1B92FC7D" w14:textId="77777777" w:rsidR="00371479" w:rsidRPr="004B1416" w:rsidRDefault="00371479" w:rsidP="00371479">
      <w:pPr>
        <w:pStyle w:val="Teksttreci20"/>
        <w:numPr>
          <w:ilvl w:val="0"/>
          <w:numId w:val="20"/>
        </w:numPr>
        <w:shd w:val="clear" w:color="auto" w:fill="auto"/>
        <w:spacing w:before="0" w:after="0" w:line="240" w:lineRule="auto"/>
        <w:jc w:val="left"/>
        <w:rPr>
          <w:rFonts w:ascii="Calibri" w:hAnsi="Calibri"/>
        </w:rPr>
      </w:pPr>
      <w:r w:rsidRPr="004B1416">
        <w:rPr>
          <w:rFonts w:ascii="Calibri" w:hAnsi="Calibri"/>
        </w:rPr>
        <w:t>pobrane nienale</w:t>
      </w:r>
      <w:r>
        <w:rPr>
          <w:rFonts w:ascii="Calibri" w:hAnsi="Calibri"/>
        </w:rPr>
        <w:t>żnie lub w nadmiernej wysokości.</w:t>
      </w:r>
    </w:p>
    <w:p w14:paraId="70ED0CDD" w14:textId="77777777" w:rsidR="00371479" w:rsidRPr="004B1416" w:rsidRDefault="00371479" w:rsidP="00371479">
      <w:pPr>
        <w:pStyle w:val="Teksttreci20"/>
        <w:shd w:val="clear" w:color="auto" w:fill="auto"/>
        <w:spacing w:before="0" w:after="0" w:line="240" w:lineRule="auto"/>
        <w:ind w:left="284" w:firstLine="0"/>
        <w:jc w:val="both"/>
        <w:rPr>
          <w:rFonts w:ascii="Calibri" w:hAnsi="Calibri"/>
        </w:rPr>
      </w:pPr>
      <w:r w:rsidRPr="004B1416">
        <w:rPr>
          <w:rFonts w:ascii="Calibri" w:hAnsi="Calibri"/>
        </w:rPr>
        <w:t xml:space="preserve">Przedsiębiorca zobowiązuje się do zwrotu całości lub części dofinansowania wraz z odsetkami </w:t>
      </w:r>
      <w:r>
        <w:rPr>
          <w:rFonts w:ascii="Calibri" w:hAnsi="Calibri"/>
        </w:rPr>
        <w:br/>
        <w:t>w</w:t>
      </w:r>
      <w:r w:rsidRPr="008D5DAB">
        <w:rPr>
          <w:rFonts w:ascii="Calibri" w:hAnsi="Calibri"/>
        </w:rPr>
        <w:t xml:space="preserve"> wysokości określonej, jak dla zaległości podatkowych liczonymi od dnia przekazania środków.</w:t>
      </w:r>
    </w:p>
    <w:p w14:paraId="51135B17" w14:textId="77777777" w:rsidR="00371479" w:rsidRPr="004B1416" w:rsidRDefault="00371479" w:rsidP="00371479">
      <w:pPr>
        <w:pStyle w:val="Teksttreci20"/>
        <w:numPr>
          <w:ilvl w:val="0"/>
          <w:numId w:val="19"/>
        </w:numPr>
        <w:shd w:val="clear" w:color="auto" w:fill="auto"/>
        <w:spacing w:before="0" w:after="0" w:line="240" w:lineRule="auto"/>
        <w:ind w:left="284" w:hanging="284"/>
        <w:jc w:val="both"/>
        <w:rPr>
          <w:rFonts w:ascii="Calibri" w:hAnsi="Calibri"/>
        </w:rPr>
      </w:pPr>
      <w:r w:rsidRPr="004B1416">
        <w:rPr>
          <w:rFonts w:ascii="Calibri" w:hAnsi="Calibri"/>
        </w:rPr>
        <w:t xml:space="preserve">Przedsiębiorca dokonuje zwrotu, o którym </w:t>
      </w:r>
      <w:r>
        <w:rPr>
          <w:rFonts w:ascii="Calibri" w:hAnsi="Calibri"/>
        </w:rPr>
        <w:t>mowa w ust. 1, wraz z odsetkami</w:t>
      </w:r>
      <w:r w:rsidRPr="004B1416">
        <w:rPr>
          <w:rFonts w:ascii="Calibri" w:hAnsi="Calibri"/>
        </w:rPr>
        <w:t>, na pisemne wezwanie Operatora w terminie 14 dni kalendarzowych od dnia doręczenia wezwania do zapłaty, na rachunek bankowy wskazany przez Operatora w tym wezwaniu.</w:t>
      </w:r>
    </w:p>
    <w:p w14:paraId="6E9A7544" w14:textId="77777777" w:rsidR="00371479" w:rsidRPr="004B1416" w:rsidRDefault="00371479" w:rsidP="00371479">
      <w:pPr>
        <w:pStyle w:val="Teksttreci20"/>
        <w:numPr>
          <w:ilvl w:val="0"/>
          <w:numId w:val="19"/>
        </w:numPr>
        <w:shd w:val="clear" w:color="auto" w:fill="auto"/>
        <w:spacing w:before="0" w:after="0" w:line="240" w:lineRule="auto"/>
        <w:ind w:left="284" w:hanging="284"/>
        <w:jc w:val="both"/>
        <w:rPr>
          <w:rFonts w:ascii="Calibri" w:hAnsi="Calibri"/>
        </w:rPr>
      </w:pPr>
      <w:r w:rsidRPr="004B1416">
        <w:rPr>
          <w:rFonts w:ascii="Calibri" w:hAnsi="Calibri"/>
        </w:rPr>
        <w:t>Przedsiębiorca dokonuje opisu przelewu zwracanych środków zgodnie z zaleceniami Operatora.</w:t>
      </w:r>
    </w:p>
    <w:p w14:paraId="3691B1D5" w14:textId="77777777" w:rsidR="00371479" w:rsidRPr="004B1416" w:rsidRDefault="00371479" w:rsidP="00371479">
      <w:pPr>
        <w:pStyle w:val="Teksttreci20"/>
        <w:numPr>
          <w:ilvl w:val="0"/>
          <w:numId w:val="19"/>
        </w:numPr>
        <w:shd w:val="clear" w:color="auto" w:fill="auto"/>
        <w:spacing w:before="0" w:after="0" w:line="240" w:lineRule="auto"/>
        <w:ind w:left="284" w:hanging="284"/>
        <w:jc w:val="both"/>
        <w:rPr>
          <w:rFonts w:ascii="Calibri" w:hAnsi="Calibri"/>
        </w:rPr>
      </w:pPr>
      <w:r w:rsidRPr="004B1416">
        <w:rPr>
          <w:rFonts w:ascii="Calibri" w:hAnsi="Calibri"/>
        </w:rPr>
        <w:t>Przedsiębiorca zobowiązuje się do ponoszenia udokumentowanych kosztów podejmowanych wobec niego działań windykacyjnych, o ile nie narusza to przepisów prawa powszechnego.</w:t>
      </w:r>
    </w:p>
    <w:p w14:paraId="0E60033C" w14:textId="77777777" w:rsidR="00371479" w:rsidRDefault="00371479" w:rsidP="00371479">
      <w:pPr>
        <w:pStyle w:val="Teksttreci20"/>
        <w:shd w:val="clear" w:color="auto" w:fill="auto"/>
        <w:tabs>
          <w:tab w:val="left" w:pos="284"/>
        </w:tabs>
        <w:spacing w:before="0" w:after="0" w:line="240" w:lineRule="auto"/>
        <w:ind w:firstLine="0"/>
        <w:rPr>
          <w:rFonts w:ascii="Calibri" w:hAnsi="Calibri"/>
          <w:b/>
          <w:bCs/>
        </w:rPr>
      </w:pPr>
    </w:p>
    <w:p w14:paraId="1468D9E2" w14:textId="77777777" w:rsidR="00371479" w:rsidRPr="004B1416" w:rsidRDefault="00371479" w:rsidP="00371479">
      <w:pPr>
        <w:pStyle w:val="Teksttreci20"/>
        <w:shd w:val="clear" w:color="auto" w:fill="auto"/>
        <w:tabs>
          <w:tab w:val="left" w:pos="284"/>
        </w:tabs>
        <w:spacing w:before="0" w:after="0" w:line="240" w:lineRule="auto"/>
        <w:ind w:firstLine="0"/>
        <w:rPr>
          <w:rFonts w:ascii="Calibri" w:hAnsi="Calibri"/>
        </w:rPr>
      </w:pPr>
      <w:r w:rsidRPr="004B1416">
        <w:rPr>
          <w:rFonts w:ascii="Calibri" w:hAnsi="Calibri"/>
          <w:b/>
          <w:bCs/>
        </w:rPr>
        <w:t>§ 7</w:t>
      </w:r>
    </w:p>
    <w:p w14:paraId="157B78B6" w14:textId="77777777" w:rsidR="00371479" w:rsidRPr="004B1416" w:rsidRDefault="00371479" w:rsidP="00371479">
      <w:pPr>
        <w:tabs>
          <w:tab w:val="left" w:pos="1418"/>
        </w:tabs>
        <w:spacing w:after="0" w:line="240" w:lineRule="auto"/>
        <w:jc w:val="center"/>
        <w:rPr>
          <w:rFonts w:eastAsia="Times New Roman"/>
          <w:b/>
          <w:bCs/>
          <w:szCs w:val="24"/>
        </w:rPr>
      </w:pPr>
      <w:r w:rsidRPr="004B1416">
        <w:rPr>
          <w:rFonts w:eastAsia="Times New Roman"/>
          <w:b/>
          <w:bCs/>
          <w:szCs w:val="24"/>
        </w:rPr>
        <w:t>Kontrola i monitoring</w:t>
      </w:r>
    </w:p>
    <w:p w14:paraId="3CD2AE24" w14:textId="77777777" w:rsidR="00371479" w:rsidRPr="004B1416" w:rsidRDefault="00371479" w:rsidP="00371479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/>
        </w:rPr>
      </w:pPr>
      <w:r w:rsidRPr="004B1416">
        <w:rPr>
          <w:rFonts w:eastAsia="Times New Roman"/>
          <w:szCs w:val="24"/>
        </w:rPr>
        <w:t xml:space="preserve">Przedsiębiorca jest zobowiązany poddać się kontroli dokonywanej przez Operatora oraz inne uprawnione podmioty w zakresie prawidłowości realizacji </w:t>
      </w:r>
      <w:r>
        <w:rPr>
          <w:rFonts w:eastAsia="Times New Roman"/>
          <w:szCs w:val="24"/>
        </w:rPr>
        <w:t>umowy</w:t>
      </w:r>
      <w:r w:rsidRPr="004B1416">
        <w:rPr>
          <w:rFonts w:eastAsia="Times New Roman"/>
          <w:szCs w:val="24"/>
        </w:rPr>
        <w:t xml:space="preserve">. </w:t>
      </w:r>
    </w:p>
    <w:p w14:paraId="796F749D" w14:textId="77777777" w:rsidR="00371479" w:rsidRPr="004B1416" w:rsidRDefault="00371479" w:rsidP="00371479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/>
        </w:rPr>
      </w:pPr>
      <w:r w:rsidRPr="004B1416">
        <w:rPr>
          <w:rFonts w:eastAsia="Times New Roman"/>
          <w:szCs w:val="24"/>
        </w:rPr>
        <w:t>Przedsiębiorca zapewnia p</w:t>
      </w:r>
      <w:r>
        <w:rPr>
          <w:rFonts w:eastAsia="Times New Roman"/>
          <w:szCs w:val="24"/>
        </w:rPr>
        <w:t>odmiotom, o których mowa ust. 1</w:t>
      </w:r>
      <w:r w:rsidRPr="004B1416">
        <w:rPr>
          <w:rFonts w:eastAsia="Times New Roman"/>
          <w:szCs w:val="24"/>
        </w:rPr>
        <w:t xml:space="preserve"> prawo wglądu we wszystkie dokumenty związane z realizacją umowy.</w:t>
      </w:r>
    </w:p>
    <w:p w14:paraId="43D9AD8F" w14:textId="77777777" w:rsidR="00371479" w:rsidRPr="004B1416" w:rsidRDefault="00371479" w:rsidP="00371479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/>
        </w:rPr>
      </w:pPr>
      <w:r w:rsidRPr="004B1416">
        <w:rPr>
          <w:rFonts w:eastAsia="Times New Roman"/>
        </w:rPr>
        <w:t>Podczas kontroli Przedsiębiorca zapewnia dostęp do osoby upoważnionej do udzielania wyjaśnie</w:t>
      </w:r>
      <w:r>
        <w:rPr>
          <w:rFonts w:eastAsia="Times New Roman"/>
        </w:rPr>
        <w:t>ń na temat przebiegu realizacji</w:t>
      </w:r>
      <w:r w:rsidRPr="004B1416">
        <w:rPr>
          <w:rFonts w:eastAsia="Times New Roman"/>
        </w:rPr>
        <w:t xml:space="preserve"> umowy.</w:t>
      </w:r>
    </w:p>
    <w:p w14:paraId="10E430FA" w14:textId="77777777" w:rsidR="00371479" w:rsidRPr="004B1416" w:rsidRDefault="00371479" w:rsidP="00371479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/>
        </w:rPr>
      </w:pPr>
      <w:r w:rsidRPr="004B1416">
        <w:rPr>
          <w:rFonts w:eastAsia="Times New Roman"/>
          <w:szCs w:val="24"/>
        </w:rPr>
        <w:lastRenderedPageBreak/>
        <w:t xml:space="preserve">Ustalenia podmiotów, o których mowa w ust. 1 mogą prowadzić </w:t>
      </w:r>
      <w:r>
        <w:rPr>
          <w:rFonts w:eastAsia="Times New Roman"/>
          <w:szCs w:val="24"/>
        </w:rPr>
        <w:t xml:space="preserve">w szczególności </w:t>
      </w:r>
      <w:r w:rsidRPr="004B1416">
        <w:rPr>
          <w:rFonts w:eastAsia="Times New Roman"/>
          <w:szCs w:val="24"/>
        </w:rPr>
        <w:t>do korekty wydatków kwalifi</w:t>
      </w:r>
      <w:r>
        <w:rPr>
          <w:rFonts w:eastAsia="Times New Roman"/>
          <w:szCs w:val="24"/>
        </w:rPr>
        <w:t>kowalnych rozliczonych w ramach</w:t>
      </w:r>
      <w:r w:rsidRPr="004B1416">
        <w:rPr>
          <w:rFonts w:eastAsia="Times New Roman"/>
          <w:szCs w:val="24"/>
        </w:rPr>
        <w:t xml:space="preserve"> umowy.</w:t>
      </w:r>
    </w:p>
    <w:p w14:paraId="1D379B1F" w14:textId="77777777" w:rsidR="00371479" w:rsidRPr="004B1416" w:rsidRDefault="00371479" w:rsidP="00371479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/>
        </w:rPr>
      </w:pPr>
      <w:r w:rsidRPr="004B1416">
        <w:rPr>
          <w:rFonts w:eastAsia="Times New Roman" w:cs="Tahoma"/>
          <w:iCs/>
          <w:spacing w:val="4"/>
          <w:szCs w:val="24"/>
        </w:rPr>
        <w:t>Kontrole w odniesieniu do uczestników projektu mogą być przeprowadzane:</w:t>
      </w:r>
    </w:p>
    <w:p w14:paraId="7946C5DB" w14:textId="77777777" w:rsidR="00371479" w:rsidRPr="004B1416" w:rsidRDefault="00371479" w:rsidP="00371479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Times New Roman" w:cs="Tahoma"/>
          <w:iCs/>
          <w:spacing w:val="4"/>
          <w:szCs w:val="24"/>
        </w:rPr>
      </w:pPr>
      <w:r w:rsidRPr="004B1416">
        <w:rPr>
          <w:rFonts w:eastAsia="Times New Roman" w:cs="Tahoma"/>
          <w:iCs/>
          <w:spacing w:val="4"/>
          <w:szCs w:val="24"/>
        </w:rPr>
        <w:t>na dokumentach w siedzibie Operatora;</w:t>
      </w:r>
    </w:p>
    <w:p w14:paraId="2B215B58" w14:textId="77777777" w:rsidR="00371479" w:rsidRPr="004B1416" w:rsidRDefault="00371479" w:rsidP="00371479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Times New Roman" w:cs="Tahoma"/>
          <w:iCs/>
          <w:spacing w:val="4"/>
          <w:szCs w:val="24"/>
        </w:rPr>
      </w:pPr>
      <w:r w:rsidRPr="004B1416">
        <w:rPr>
          <w:rFonts w:eastAsia="Times New Roman" w:cs="Tahoma"/>
          <w:iCs/>
          <w:spacing w:val="4"/>
          <w:szCs w:val="24"/>
        </w:rPr>
        <w:t>w miejscu realizacji usługi (wizyta monitoringowa);</w:t>
      </w:r>
    </w:p>
    <w:p w14:paraId="39BA1151" w14:textId="77777777" w:rsidR="00371479" w:rsidRPr="004B1416" w:rsidRDefault="00371479" w:rsidP="00371479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Times New Roman" w:cs="Tahoma"/>
          <w:iCs/>
          <w:spacing w:val="4"/>
          <w:szCs w:val="24"/>
        </w:rPr>
      </w:pPr>
      <w:r w:rsidRPr="004B1416">
        <w:rPr>
          <w:rFonts w:eastAsia="Times New Roman" w:cs="Tahoma"/>
          <w:iCs/>
          <w:spacing w:val="4"/>
          <w:szCs w:val="24"/>
        </w:rPr>
        <w:t>w siedzibie Przedsiębiorcy.</w:t>
      </w:r>
    </w:p>
    <w:p w14:paraId="32371BCE" w14:textId="23B9D772" w:rsidR="00371479" w:rsidRPr="004B1416" w:rsidRDefault="00371479" w:rsidP="00371479">
      <w:pPr>
        <w:numPr>
          <w:ilvl w:val="0"/>
          <w:numId w:val="4"/>
        </w:numPr>
        <w:tabs>
          <w:tab w:val="clear" w:pos="1155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Tahoma"/>
          <w:iCs/>
          <w:spacing w:val="4"/>
          <w:szCs w:val="24"/>
        </w:rPr>
      </w:pPr>
      <w:r w:rsidRPr="004B1416">
        <w:rPr>
          <w:rFonts w:eastAsia="Times New Roman" w:cs="Tahoma"/>
          <w:iCs/>
          <w:spacing w:val="4"/>
          <w:szCs w:val="24"/>
        </w:rPr>
        <w:t>Kontrole w siedzibie Operatora są prowadzone na podstawie „Wniosku</w:t>
      </w:r>
      <w:r w:rsidR="00CF6686">
        <w:rPr>
          <w:rFonts w:eastAsia="Times New Roman" w:cs="Tahoma"/>
          <w:iCs/>
          <w:spacing w:val="4"/>
          <w:szCs w:val="24"/>
        </w:rPr>
        <w:t xml:space="preserve"> o płatność</w:t>
      </w:r>
      <w:r w:rsidRPr="004B1416">
        <w:rPr>
          <w:rFonts w:eastAsia="Times New Roman" w:cs="Tahoma"/>
          <w:iCs/>
          <w:spacing w:val="4"/>
          <w:szCs w:val="24"/>
        </w:rPr>
        <w:t xml:space="preserve">” oraz dokumentów rozliczeniowych dostarczonych przez Przedsiębiorcę, określonych w § 5 ust. 2 – 3 i obejmują </w:t>
      </w:r>
      <w:r>
        <w:rPr>
          <w:rFonts w:eastAsia="Times New Roman" w:cs="Tahoma"/>
          <w:iCs/>
          <w:spacing w:val="4"/>
          <w:szCs w:val="24"/>
        </w:rPr>
        <w:t xml:space="preserve">w szczególności </w:t>
      </w:r>
      <w:r w:rsidRPr="004B1416">
        <w:rPr>
          <w:rFonts w:eastAsia="Times New Roman" w:cs="Tahoma"/>
          <w:iCs/>
          <w:spacing w:val="4"/>
          <w:szCs w:val="24"/>
        </w:rPr>
        <w:t xml:space="preserve">sprawdzenie, czy usługa </w:t>
      </w:r>
      <w:r>
        <w:rPr>
          <w:rFonts w:eastAsia="Times New Roman" w:cs="Tahoma"/>
          <w:iCs/>
          <w:spacing w:val="4"/>
          <w:szCs w:val="24"/>
        </w:rPr>
        <w:t xml:space="preserve">podstawowa </w:t>
      </w:r>
      <w:r w:rsidRPr="004B1416">
        <w:rPr>
          <w:rFonts w:eastAsia="Times New Roman" w:cs="Tahoma"/>
          <w:iCs/>
          <w:spacing w:val="4"/>
          <w:szCs w:val="24"/>
        </w:rPr>
        <w:t>została zrealizowana i rozliczona zgodnie z warunkami umowy.</w:t>
      </w:r>
    </w:p>
    <w:p w14:paraId="07327D57" w14:textId="77777777" w:rsidR="00371479" w:rsidRPr="004B1416" w:rsidRDefault="00371479" w:rsidP="00371479">
      <w:pPr>
        <w:numPr>
          <w:ilvl w:val="0"/>
          <w:numId w:val="4"/>
        </w:numPr>
        <w:tabs>
          <w:tab w:val="clear" w:pos="1155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Tahoma"/>
          <w:iCs/>
          <w:spacing w:val="4"/>
          <w:szCs w:val="24"/>
        </w:rPr>
      </w:pPr>
      <w:r w:rsidRPr="004B1416">
        <w:rPr>
          <w:rFonts w:eastAsia="Times New Roman" w:cs="Tahoma"/>
          <w:iCs/>
          <w:spacing w:val="4"/>
          <w:szCs w:val="24"/>
        </w:rPr>
        <w:t>Operator może przeprowadzić wizytę monitoringową na miejscu realizacji usługi</w:t>
      </w:r>
      <w:r>
        <w:rPr>
          <w:rFonts w:eastAsia="Times New Roman" w:cs="Tahoma"/>
          <w:iCs/>
          <w:spacing w:val="4"/>
          <w:szCs w:val="24"/>
        </w:rPr>
        <w:t xml:space="preserve"> podstawowej</w:t>
      </w:r>
      <w:r w:rsidRPr="004B1416">
        <w:rPr>
          <w:rFonts w:eastAsia="Times New Roman" w:cs="Tahoma"/>
          <w:iCs/>
          <w:spacing w:val="4"/>
          <w:szCs w:val="24"/>
        </w:rPr>
        <w:t xml:space="preserve">. Celem wizyty monitoringowej jest sprawdzenie faktycznego dostarczenia usługi </w:t>
      </w:r>
      <w:r>
        <w:rPr>
          <w:rFonts w:eastAsia="Times New Roman" w:cs="Tahoma"/>
          <w:iCs/>
          <w:spacing w:val="4"/>
          <w:szCs w:val="24"/>
        </w:rPr>
        <w:t xml:space="preserve">podstawowej </w:t>
      </w:r>
      <w:r w:rsidRPr="004B1416">
        <w:rPr>
          <w:rFonts w:eastAsia="Times New Roman" w:cs="Tahoma"/>
          <w:iCs/>
          <w:spacing w:val="4"/>
          <w:szCs w:val="24"/>
        </w:rPr>
        <w:t xml:space="preserve">i jej zgodności z </w:t>
      </w:r>
      <w:r w:rsidRPr="004B1416">
        <w:rPr>
          <w:rFonts w:cs="ArialMT"/>
        </w:rPr>
        <w:t xml:space="preserve">„Formularzem zgłoszeniowym dla MSP”. Przedsiębiorca o kontroli w miejscu realizacji usługi </w:t>
      </w:r>
      <w:r>
        <w:rPr>
          <w:rFonts w:cs="ArialMT"/>
        </w:rPr>
        <w:t xml:space="preserve">podstawowej </w:t>
      </w:r>
      <w:r w:rsidRPr="004B1416">
        <w:rPr>
          <w:rFonts w:cs="ArialMT"/>
        </w:rPr>
        <w:t>nie jest informowany.</w:t>
      </w:r>
    </w:p>
    <w:p w14:paraId="36FF1B5E" w14:textId="77777777" w:rsidR="00371479" w:rsidRPr="004B1416" w:rsidRDefault="00371479" w:rsidP="00371479">
      <w:pPr>
        <w:numPr>
          <w:ilvl w:val="0"/>
          <w:numId w:val="4"/>
        </w:numPr>
        <w:tabs>
          <w:tab w:val="clear" w:pos="1155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Tahoma"/>
          <w:iCs/>
          <w:spacing w:val="4"/>
          <w:szCs w:val="24"/>
        </w:rPr>
      </w:pPr>
      <w:r w:rsidRPr="004B1416">
        <w:rPr>
          <w:rFonts w:eastAsia="Times New Roman" w:cs="Tahoma"/>
          <w:iCs/>
          <w:spacing w:val="4"/>
          <w:szCs w:val="24"/>
        </w:rPr>
        <w:t>O planowanej kontroli w siedzibie Przedsiębiorcy w zakresie prawidłowości realizacji umowy Przedsiębiorca jest informowany pisemnie. W przypadku powzięcia informacji o podejrzeniu powstania nieprawidłowości w realizacji umowy lub wystąpienia innych uchybień ze strony Przedsiębiorcy, Operator może przeprowadzić kontrolę doraźną, bez uprzedniego powiadomienia. W przypadku kontroli doraźnej zawiadomienie może zostać przekazane osobiście w dniu przeprowadzenia czynności kontrolnych.</w:t>
      </w:r>
    </w:p>
    <w:p w14:paraId="7FBDB890" w14:textId="77777777" w:rsidR="00CF6686" w:rsidRDefault="00371479" w:rsidP="00CF6686">
      <w:pPr>
        <w:numPr>
          <w:ilvl w:val="0"/>
          <w:numId w:val="4"/>
        </w:numPr>
        <w:tabs>
          <w:tab w:val="clear" w:pos="1155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Tahoma"/>
          <w:iCs/>
          <w:spacing w:val="4"/>
          <w:szCs w:val="24"/>
        </w:rPr>
      </w:pPr>
      <w:r w:rsidRPr="004B1416">
        <w:rPr>
          <w:rFonts w:cs="ArialMT"/>
        </w:rPr>
        <w:t>Przedsiębiorca jest zobowiązany do przekazywania Operatorowi wyników z przeprowadzonych kontroli w ramach realizacji umowy przez inne uprawnione podmioty</w:t>
      </w:r>
      <w:r>
        <w:rPr>
          <w:rFonts w:cs="ArialMT"/>
        </w:rPr>
        <w:t xml:space="preserve"> </w:t>
      </w:r>
      <w:r w:rsidRPr="004B1416">
        <w:rPr>
          <w:rFonts w:cs="ArialMT"/>
        </w:rPr>
        <w:t>w terminie 7 dni kalendarzowych od daty otrzymania dokumentu stwierdzającego ustalenia kontroli.</w:t>
      </w:r>
    </w:p>
    <w:p w14:paraId="7AE6868B" w14:textId="6655AC3E" w:rsidR="00CF6686" w:rsidRPr="00CF6686" w:rsidRDefault="00371479" w:rsidP="00CF6686">
      <w:pPr>
        <w:numPr>
          <w:ilvl w:val="0"/>
          <w:numId w:val="4"/>
        </w:numPr>
        <w:tabs>
          <w:tab w:val="clear" w:pos="1155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Tahoma"/>
          <w:iCs/>
          <w:spacing w:val="4"/>
          <w:szCs w:val="24"/>
        </w:rPr>
      </w:pPr>
      <w:r w:rsidRPr="00CF6686">
        <w:rPr>
          <w:rFonts w:eastAsia="Times New Roman" w:cs="Tahoma"/>
          <w:iCs/>
          <w:spacing w:val="4"/>
          <w:szCs w:val="24"/>
        </w:rPr>
        <w:t>Przedsiębiorca zobowiązany jest do udzielania Operatorowi lub innym uprawnionym podmiotom wszelkich informacji na temat efektów realizacji projektu.</w:t>
      </w:r>
    </w:p>
    <w:p w14:paraId="4697952A" w14:textId="03915E97" w:rsidR="00371479" w:rsidRPr="00CF6686" w:rsidRDefault="00371479" w:rsidP="00CF6686">
      <w:pPr>
        <w:numPr>
          <w:ilvl w:val="0"/>
          <w:numId w:val="4"/>
        </w:numPr>
        <w:tabs>
          <w:tab w:val="clear" w:pos="1155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Tahoma"/>
          <w:iCs/>
          <w:spacing w:val="4"/>
          <w:szCs w:val="24"/>
        </w:rPr>
      </w:pPr>
      <w:r w:rsidRPr="00CF6686">
        <w:rPr>
          <w:rFonts w:eastAsia="Times New Roman" w:cs="Tahoma"/>
          <w:iCs/>
          <w:spacing w:val="4"/>
          <w:szCs w:val="24"/>
        </w:rPr>
        <w:t xml:space="preserve">Szczególne zasady dotyczące kontroli określają </w:t>
      </w:r>
      <w:r w:rsidRPr="00CF6686">
        <w:rPr>
          <w:rFonts w:eastAsia="Times New Roman" w:cs="Tahoma"/>
          <w:i/>
          <w:iCs/>
          <w:spacing w:val="4"/>
          <w:szCs w:val="24"/>
        </w:rPr>
        <w:t>Wytyczne w zakresie kontroli realizacji programów operacyjnych na lata 2014-2020.</w:t>
      </w:r>
    </w:p>
    <w:p w14:paraId="40424AD1" w14:textId="77777777" w:rsidR="00371479" w:rsidRDefault="00371479" w:rsidP="00371479">
      <w:pPr>
        <w:spacing w:after="0" w:line="240" w:lineRule="auto"/>
        <w:jc w:val="center"/>
        <w:rPr>
          <w:rFonts w:eastAsia="Times New Roman"/>
          <w:b/>
        </w:rPr>
      </w:pPr>
    </w:p>
    <w:p w14:paraId="4A3D169B" w14:textId="77777777" w:rsidR="00371479" w:rsidRPr="004B1416" w:rsidRDefault="00371479" w:rsidP="00371479">
      <w:pPr>
        <w:spacing w:after="0" w:line="240" w:lineRule="auto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t>§ 8</w:t>
      </w:r>
    </w:p>
    <w:p w14:paraId="24991A9E" w14:textId="77777777" w:rsidR="00371479" w:rsidRPr="004B1416" w:rsidRDefault="00371479" w:rsidP="00371479">
      <w:pPr>
        <w:spacing w:after="0" w:line="240" w:lineRule="auto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t>Ochrona danych osobowych</w:t>
      </w:r>
    </w:p>
    <w:p w14:paraId="209EDEDD" w14:textId="77777777" w:rsidR="00371479" w:rsidRPr="004B1416" w:rsidRDefault="00371479" w:rsidP="00371479">
      <w:pPr>
        <w:pStyle w:val="Akapitzlist"/>
        <w:numPr>
          <w:ilvl w:val="0"/>
          <w:numId w:val="15"/>
        </w:numPr>
        <w:spacing w:after="0" w:line="240" w:lineRule="auto"/>
        <w:ind w:left="284" w:hanging="284"/>
        <w:contextualSpacing w:val="0"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Administratorem danych osobowych Przedsiębiorcy jest Opolskie Centrum Rozwoju Gospodarki </w:t>
      </w:r>
      <w:r w:rsidRPr="004B1416">
        <w:rPr>
          <w:rFonts w:eastAsia="Times New Roman"/>
        </w:rPr>
        <w:br/>
        <w:t xml:space="preserve">z siedzibą </w:t>
      </w:r>
      <w:r>
        <w:rPr>
          <w:rFonts w:eastAsia="Times New Roman"/>
        </w:rPr>
        <w:t>w Opolu, ul. Krakowska 38.</w:t>
      </w:r>
    </w:p>
    <w:p w14:paraId="09D8985C" w14:textId="77777777" w:rsidR="00371479" w:rsidRPr="004B1416" w:rsidRDefault="00371479" w:rsidP="00371479">
      <w:pPr>
        <w:pStyle w:val="Akapitzlist"/>
        <w:numPr>
          <w:ilvl w:val="0"/>
          <w:numId w:val="15"/>
        </w:numPr>
        <w:spacing w:after="0" w:line="240" w:lineRule="auto"/>
        <w:ind w:left="284" w:hanging="284"/>
        <w:contextualSpacing w:val="0"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Kontakt z Inspektorem Ochrony Danych </w:t>
      </w:r>
      <w:r>
        <w:rPr>
          <w:rFonts w:eastAsia="Times New Roman"/>
        </w:rPr>
        <w:t xml:space="preserve">pod adresem </w:t>
      </w:r>
      <w:r w:rsidRPr="004B1416">
        <w:rPr>
          <w:rFonts w:eastAsia="Times New Roman"/>
        </w:rPr>
        <w:t>iod@ocrg.opolskie.pl</w:t>
      </w:r>
      <w:r>
        <w:rPr>
          <w:rFonts w:eastAsia="Times New Roman"/>
        </w:rPr>
        <w:t>.</w:t>
      </w:r>
    </w:p>
    <w:p w14:paraId="5559AD41" w14:textId="77777777" w:rsidR="00371479" w:rsidRPr="004B1416" w:rsidRDefault="00371479" w:rsidP="00371479">
      <w:pPr>
        <w:pStyle w:val="Akapitzlist"/>
        <w:numPr>
          <w:ilvl w:val="0"/>
          <w:numId w:val="15"/>
        </w:numPr>
        <w:spacing w:after="0" w:line="240" w:lineRule="auto"/>
        <w:ind w:left="284" w:hanging="284"/>
        <w:contextualSpacing w:val="0"/>
        <w:jc w:val="both"/>
        <w:rPr>
          <w:rFonts w:eastAsia="Times New Roman"/>
        </w:rPr>
      </w:pPr>
      <w:r w:rsidRPr="004B1416">
        <w:rPr>
          <w:rFonts w:eastAsia="Times New Roman"/>
        </w:rPr>
        <w:t>Dane osobowe Przedsiębiorcy przetwarzane będą w celu rekrutacji, realizacji umowy, rozliczenia, monitoringu po realizacji umowy, sprawozdawczości na podstawie art. 6 ust. 1 lit. b ogólnego rozporządzenia o ochronie danych osobo</w:t>
      </w:r>
      <w:r>
        <w:rPr>
          <w:rFonts w:eastAsia="Times New Roman"/>
        </w:rPr>
        <w:t>wych z dnia 27 kwietnia 2016 r.</w:t>
      </w:r>
    </w:p>
    <w:p w14:paraId="6C587A6A" w14:textId="77777777" w:rsidR="00371479" w:rsidRPr="004B1416" w:rsidRDefault="00371479" w:rsidP="00371479">
      <w:pPr>
        <w:pStyle w:val="Akapitzlist"/>
        <w:numPr>
          <w:ilvl w:val="0"/>
          <w:numId w:val="15"/>
        </w:numPr>
        <w:spacing w:after="0" w:line="240" w:lineRule="auto"/>
        <w:ind w:left="284" w:hanging="284"/>
        <w:contextualSpacing w:val="0"/>
        <w:jc w:val="both"/>
        <w:rPr>
          <w:rFonts w:eastAsia="Times New Roman"/>
        </w:rPr>
      </w:pPr>
      <w:r w:rsidRPr="004B1416">
        <w:rPr>
          <w:rFonts w:eastAsia="Times New Roman"/>
        </w:rPr>
        <w:t>Odbiorcami danych osobowych Przedsiębiorcy będą wyłącznie podmioty uprawnione do uzyskania danych osobowy</w:t>
      </w:r>
      <w:r>
        <w:rPr>
          <w:rFonts w:eastAsia="Times New Roman"/>
        </w:rPr>
        <w:t>ch na podstawie przepisów prawa.</w:t>
      </w:r>
    </w:p>
    <w:p w14:paraId="195D329D" w14:textId="77777777" w:rsidR="00371479" w:rsidRPr="008D5DAB" w:rsidRDefault="00371479" w:rsidP="00371479">
      <w:pPr>
        <w:pStyle w:val="Akapitzlist"/>
        <w:numPr>
          <w:ilvl w:val="0"/>
          <w:numId w:val="15"/>
        </w:numPr>
        <w:spacing w:after="0" w:line="240" w:lineRule="auto"/>
        <w:ind w:left="284" w:hanging="284"/>
        <w:contextualSpacing w:val="0"/>
        <w:jc w:val="both"/>
        <w:rPr>
          <w:rFonts w:eastAsia="Times New Roman"/>
        </w:rPr>
      </w:pPr>
      <w:r w:rsidRPr="008D5DAB">
        <w:rPr>
          <w:rFonts w:eastAsia="Times New Roman"/>
        </w:rPr>
        <w:t>Dane osobowe MSP i IOB przechowywane będą przez okres rozliczenia Regionalnego Programu Operacyjnego Województwa Opolskiego na lata 2014 -2020 oraz zakończenia archiwizowania dokumentacji.</w:t>
      </w:r>
    </w:p>
    <w:p w14:paraId="276B7F7D" w14:textId="77777777" w:rsidR="00371479" w:rsidRPr="004B1416" w:rsidRDefault="00371479" w:rsidP="00371479">
      <w:pPr>
        <w:pStyle w:val="Akapitzlist"/>
        <w:numPr>
          <w:ilvl w:val="0"/>
          <w:numId w:val="15"/>
        </w:numPr>
        <w:spacing w:after="0" w:line="240" w:lineRule="auto"/>
        <w:ind w:left="284" w:hanging="284"/>
        <w:contextualSpacing w:val="0"/>
        <w:jc w:val="both"/>
        <w:rPr>
          <w:rFonts w:eastAsia="Times New Roman"/>
        </w:rPr>
      </w:pPr>
      <w:r w:rsidRPr="004B1416">
        <w:rPr>
          <w:rFonts w:eastAsia="Times New Roman"/>
        </w:rPr>
        <w:t>Przedsiębiorca posiada prawo do żądania od administratora dostępu do danych osobowych, ich sprostowania, usunięcia lub ograniczenia pr</w:t>
      </w:r>
      <w:r>
        <w:rPr>
          <w:rFonts w:eastAsia="Times New Roman"/>
        </w:rPr>
        <w:t>zetwarzania.</w:t>
      </w:r>
    </w:p>
    <w:p w14:paraId="620698B4" w14:textId="77777777" w:rsidR="00371479" w:rsidRPr="004B1416" w:rsidRDefault="00371479" w:rsidP="00371479">
      <w:pPr>
        <w:pStyle w:val="Akapitzlist"/>
        <w:numPr>
          <w:ilvl w:val="0"/>
          <w:numId w:val="15"/>
        </w:numPr>
        <w:spacing w:after="0" w:line="240" w:lineRule="auto"/>
        <w:ind w:left="284" w:hanging="284"/>
        <w:contextualSpacing w:val="0"/>
        <w:jc w:val="both"/>
        <w:rPr>
          <w:rFonts w:eastAsia="Times New Roman"/>
        </w:rPr>
      </w:pPr>
      <w:r w:rsidRPr="004B1416">
        <w:rPr>
          <w:rFonts w:eastAsia="Times New Roman"/>
        </w:rPr>
        <w:t>Przedsiębiorca ma prawo wniesien</w:t>
      </w:r>
      <w:r>
        <w:rPr>
          <w:rFonts w:eastAsia="Times New Roman"/>
        </w:rPr>
        <w:t>ia skargi do organu nadzorczego.</w:t>
      </w:r>
    </w:p>
    <w:p w14:paraId="321D175F" w14:textId="77777777" w:rsidR="00371479" w:rsidRPr="004B1416" w:rsidRDefault="00371479" w:rsidP="00371479">
      <w:pPr>
        <w:pStyle w:val="Akapitzlist"/>
        <w:numPr>
          <w:ilvl w:val="0"/>
          <w:numId w:val="15"/>
        </w:numPr>
        <w:spacing w:after="0" w:line="240" w:lineRule="auto"/>
        <w:ind w:left="284" w:hanging="284"/>
        <w:contextualSpacing w:val="0"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Podanie przez Przedsiębiorcę danych osobowych jest dobrowolne, jednakże odmowa podania danych może skutkować odstąpieniem od realizacji umowy. </w:t>
      </w:r>
    </w:p>
    <w:p w14:paraId="21165328" w14:textId="77777777" w:rsidR="00371479" w:rsidRPr="004B1416" w:rsidRDefault="00371479" w:rsidP="00371479">
      <w:pPr>
        <w:pStyle w:val="Akapitzlist"/>
        <w:numPr>
          <w:ilvl w:val="0"/>
          <w:numId w:val="15"/>
        </w:numPr>
        <w:spacing w:after="0" w:line="240" w:lineRule="auto"/>
        <w:ind w:left="284" w:hanging="284"/>
        <w:contextualSpacing w:val="0"/>
        <w:jc w:val="both"/>
        <w:rPr>
          <w:rFonts w:eastAsia="Times New Roman"/>
        </w:rPr>
      </w:pPr>
      <w:r w:rsidRPr="004B1416">
        <w:lastRenderedPageBreak/>
        <w:t xml:space="preserve">Przedsiębiorca wyraża zgodę na udostępnienie danych osobowych do celów, o których mowa </w:t>
      </w:r>
      <w:r w:rsidRPr="004B1416">
        <w:br/>
        <w:t>w ust.</w:t>
      </w:r>
      <w:r>
        <w:t xml:space="preserve"> </w:t>
      </w:r>
      <w:r w:rsidRPr="004B1416">
        <w:t xml:space="preserve">3 na podstawie art. 13 ogólnego rozporządzenia o ochronie danych osobowych z dnia </w:t>
      </w:r>
      <w:r w:rsidRPr="004B1416">
        <w:br/>
        <w:t>27 kwietnia 2016 r. (Dz. Urz. UE L 119 z 04.05.2016).</w:t>
      </w:r>
    </w:p>
    <w:p w14:paraId="7080EF7C" w14:textId="77777777" w:rsidR="00371479" w:rsidRDefault="00371479" w:rsidP="00371479">
      <w:pPr>
        <w:spacing w:after="0" w:line="240" w:lineRule="auto"/>
        <w:jc w:val="center"/>
        <w:rPr>
          <w:rFonts w:eastAsia="Times New Roman"/>
          <w:b/>
        </w:rPr>
      </w:pPr>
    </w:p>
    <w:p w14:paraId="1D704C9A" w14:textId="77777777" w:rsidR="00371479" w:rsidRPr="004B1416" w:rsidRDefault="00371479" w:rsidP="00371479">
      <w:pPr>
        <w:spacing w:after="0" w:line="240" w:lineRule="auto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t>§ 9</w:t>
      </w:r>
    </w:p>
    <w:p w14:paraId="783780CA" w14:textId="77777777" w:rsidR="00371479" w:rsidRPr="004B1416" w:rsidRDefault="00371479" w:rsidP="00371479">
      <w:pPr>
        <w:spacing w:after="0" w:line="240" w:lineRule="auto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t>Zmiana umowy</w:t>
      </w:r>
    </w:p>
    <w:p w14:paraId="0454C537" w14:textId="77777777" w:rsidR="00371479" w:rsidRPr="004B1416" w:rsidRDefault="00371479" w:rsidP="00371479">
      <w:pPr>
        <w:numPr>
          <w:ilvl w:val="0"/>
          <w:numId w:val="3"/>
        </w:numPr>
        <w:tabs>
          <w:tab w:val="clear" w:pos="720"/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/>
        </w:rPr>
      </w:pPr>
      <w:r w:rsidRPr="004B1416">
        <w:rPr>
          <w:rFonts w:eastAsia="Times New Roman"/>
        </w:rPr>
        <w:t>Wszelkie zmiany umowy wymagają aneksu w formie pisemnej, pod rygorem nieważności.</w:t>
      </w:r>
    </w:p>
    <w:p w14:paraId="431E7DF6" w14:textId="77777777" w:rsidR="00371479" w:rsidRPr="004B1416" w:rsidRDefault="00371479" w:rsidP="00371479">
      <w:pPr>
        <w:numPr>
          <w:ilvl w:val="0"/>
          <w:numId w:val="3"/>
        </w:numPr>
        <w:tabs>
          <w:tab w:val="clear" w:pos="720"/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/>
        </w:rPr>
      </w:pPr>
      <w:r>
        <w:rPr>
          <w:rFonts w:eastAsia="Times New Roman"/>
        </w:rPr>
        <w:t>Jeżeli wniosek o zmianę u</w:t>
      </w:r>
      <w:r w:rsidRPr="004B1416">
        <w:rPr>
          <w:rFonts w:eastAsia="Times New Roman"/>
        </w:rPr>
        <w:t>mowy pochodzi od Przedsiębiorcy, musi on zostać przedstawiony Operatorowi nie później niż w terminie 7 dni kalendarzowych przed dniem, w którym zmiana ta powinna wejść w życie.</w:t>
      </w:r>
    </w:p>
    <w:p w14:paraId="03D31BF0" w14:textId="77777777" w:rsidR="00371479" w:rsidRPr="004B1416" w:rsidRDefault="00371479" w:rsidP="00371479">
      <w:pPr>
        <w:numPr>
          <w:ilvl w:val="0"/>
          <w:numId w:val="3"/>
        </w:numPr>
        <w:tabs>
          <w:tab w:val="clear" w:pos="720"/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Zasada, o której mowa w ust. 2 nie dotyczy sytuacji, gdy niezachowanie terminu, o którym mowa </w:t>
      </w:r>
      <w:r w:rsidRPr="004B1416">
        <w:rPr>
          <w:rFonts w:eastAsia="Times New Roman"/>
        </w:rPr>
        <w:br/>
        <w:t>w ust. 2 nastąpi z przyczyn niezależnych od Przedsiębiorcy.</w:t>
      </w:r>
    </w:p>
    <w:p w14:paraId="54E38A4C" w14:textId="77777777" w:rsidR="00371479" w:rsidRPr="004B1416" w:rsidRDefault="00371479" w:rsidP="00371479">
      <w:pPr>
        <w:numPr>
          <w:ilvl w:val="0"/>
          <w:numId w:val="3"/>
        </w:numPr>
        <w:tabs>
          <w:tab w:val="clear" w:pos="720"/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/>
        </w:rPr>
      </w:pPr>
      <w:r w:rsidRPr="004B1416">
        <w:rPr>
          <w:rFonts w:eastAsia="Times New Roman"/>
          <w:szCs w:val="24"/>
        </w:rPr>
        <w:t xml:space="preserve">Obowiązki i prawa wynikające z umowy oraz związane z nią płatności nie mogą być w żadnym wypadku przenoszone na rzecz osoby trzeciej. </w:t>
      </w:r>
    </w:p>
    <w:p w14:paraId="383D63B8" w14:textId="77777777" w:rsidR="00371479" w:rsidRDefault="00371479" w:rsidP="00371479">
      <w:pPr>
        <w:spacing w:after="0" w:line="240" w:lineRule="auto"/>
        <w:jc w:val="center"/>
        <w:rPr>
          <w:rFonts w:eastAsia="Times New Roman"/>
          <w:b/>
        </w:rPr>
      </w:pPr>
    </w:p>
    <w:p w14:paraId="26276914" w14:textId="77777777" w:rsidR="00371479" w:rsidRPr="004B1416" w:rsidRDefault="00371479" w:rsidP="00371479">
      <w:pPr>
        <w:spacing w:after="0" w:line="240" w:lineRule="auto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t>§ 10</w:t>
      </w:r>
    </w:p>
    <w:p w14:paraId="50F6F8EF" w14:textId="77777777" w:rsidR="00371479" w:rsidRPr="004B1416" w:rsidRDefault="00371479" w:rsidP="00371479">
      <w:pPr>
        <w:spacing w:after="0" w:line="240" w:lineRule="auto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t>Rozwiązanie umowy</w:t>
      </w:r>
    </w:p>
    <w:p w14:paraId="2DB8CC68" w14:textId="77777777" w:rsidR="00371479" w:rsidRPr="004B1416" w:rsidRDefault="00371479" w:rsidP="00371479">
      <w:pPr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/>
          <w:szCs w:val="24"/>
        </w:rPr>
      </w:pPr>
      <w:r w:rsidRPr="004B1416">
        <w:rPr>
          <w:rFonts w:eastAsia="Times New Roman"/>
          <w:szCs w:val="24"/>
        </w:rPr>
        <w:t>Przedsiębiorca może rozwiązać umowę ze skutkiem natychmiastowym w każdym momencie, z zastrzeżeniem ust. 3.</w:t>
      </w:r>
    </w:p>
    <w:p w14:paraId="2586749F" w14:textId="77777777" w:rsidR="00371479" w:rsidRPr="004B1416" w:rsidRDefault="00371479" w:rsidP="00371479">
      <w:pPr>
        <w:numPr>
          <w:ilvl w:val="0"/>
          <w:numId w:val="6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eastAsia="Times New Roman"/>
          <w:szCs w:val="24"/>
        </w:rPr>
      </w:pPr>
      <w:r w:rsidRPr="004B1416">
        <w:rPr>
          <w:rFonts w:eastAsia="Times New Roman"/>
          <w:szCs w:val="24"/>
        </w:rPr>
        <w:t>Operator może rozwiązać umowę ze skutkiem natychmiastowym</w:t>
      </w:r>
      <w:r>
        <w:rPr>
          <w:rFonts w:eastAsia="Times New Roman"/>
          <w:szCs w:val="24"/>
        </w:rPr>
        <w:t>,</w:t>
      </w:r>
      <w:r w:rsidRPr="004B1416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 xml:space="preserve">w szczególności </w:t>
      </w:r>
      <w:r w:rsidRPr="004B1416">
        <w:rPr>
          <w:rFonts w:eastAsia="Times New Roman"/>
          <w:szCs w:val="24"/>
        </w:rPr>
        <w:t xml:space="preserve">gdy Przedsiębiorca </w:t>
      </w:r>
      <w:r>
        <w:rPr>
          <w:rFonts w:eastAsia="Times New Roman"/>
        </w:rPr>
        <w:t>nie wykonuje lub wykonuje</w:t>
      </w:r>
      <w:r w:rsidRPr="004B1416">
        <w:rPr>
          <w:rFonts w:eastAsia="Times New Roman"/>
        </w:rPr>
        <w:t xml:space="preserve"> w sposób nienależyty któregokolwiek ze zobowiązań wynikających z umowy, w tym w szczególności w przypadku, gdy Przedsiębiorca:</w:t>
      </w:r>
    </w:p>
    <w:p w14:paraId="3234AC23" w14:textId="77777777" w:rsidR="00371479" w:rsidRPr="004B1416" w:rsidRDefault="00371479" w:rsidP="00371479">
      <w:pPr>
        <w:pStyle w:val="Akapitzlist"/>
        <w:numPr>
          <w:ilvl w:val="0"/>
          <w:numId w:val="14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eastAsia="Times New Roman"/>
          <w:szCs w:val="24"/>
        </w:rPr>
      </w:pPr>
      <w:r>
        <w:rPr>
          <w:rFonts w:eastAsia="Times New Roman"/>
        </w:rPr>
        <w:t>po wykazaniu braków/</w:t>
      </w:r>
      <w:r w:rsidRPr="004B1416">
        <w:rPr>
          <w:rFonts w:eastAsia="Times New Roman"/>
        </w:rPr>
        <w:t xml:space="preserve">niezgodności w złożonych dokumentach rozliczeniowych nie złoży </w:t>
      </w:r>
      <w:r w:rsidRPr="004B1416">
        <w:t>poprawionych/uzupełnionych dokumentów lub nie udzieli stosownych wyjaśnień w terminie 10 dni roboczych od otrzymania informacji w tym zakresie,</w:t>
      </w:r>
    </w:p>
    <w:p w14:paraId="29BC9348" w14:textId="77777777" w:rsidR="00371479" w:rsidRPr="004B1416" w:rsidRDefault="00371479" w:rsidP="00371479">
      <w:pPr>
        <w:pStyle w:val="Akapitzlist"/>
        <w:numPr>
          <w:ilvl w:val="0"/>
          <w:numId w:val="14"/>
        </w:numPr>
        <w:tabs>
          <w:tab w:val="left" w:pos="567"/>
        </w:tabs>
        <w:suppressAutoHyphens/>
        <w:spacing w:after="0" w:line="240" w:lineRule="auto"/>
        <w:ind w:hanging="436"/>
        <w:jc w:val="both"/>
        <w:rPr>
          <w:rFonts w:eastAsia="Times New Roman"/>
          <w:szCs w:val="24"/>
        </w:rPr>
      </w:pPr>
      <w:r w:rsidRPr="004B1416">
        <w:rPr>
          <w:rFonts w:eastAsia="Times New Roman"/>
        </w:rPr>
        <w:t>odmawia poddania się kontroli,</w:t>
      </w:r>
    </w:p>
    <w:p w14:paraId="426AFF75" w14:textId="77777777" w:rsidR="00371479" w:rsidRPr="004B1416" w:rsidRDefault="00371479" w:rsidP="00371479">
      <w:pPr>
        <w:pStyle w:val="Akapitzlist"/>
        <w:numPr>
          <w:ilvl w:val="0"/>
          <w:numId w:val="14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eastAsia="Times New Roman"/>
          <w:szCs w:val="24"/>
        </w:rPr>
      </w:pPr>
      <w:r w:rsidRPr="004B1416">
        <w:rPr>
          <w:rFonts w:eastAsia="Times New Roman"/>
        </w:rPr>
        <w:t>w celu uzyskania środków przedstawia fałszywe lub nie odpowiadające stanowi faktycznemu lub niepełne oświadczenia lub dokumenty,</w:t>
      </w:r>
    </w:p>
    <w:p w14:paraId="1DD6FE3A" w14:textId="77777777" w:rsidR="00371479" w:rsidRPr="004B1416" w:rsidRDefault="00371479" w:rsidP="00371479">
      <w:pPr>
        <w:pStyle w:val="Akapitzlist"/>
        <w:numPr>
          <w:ilvl w:val="0"/>
          <w:numId w:val="14"/>
        </w:numPr>
        <w:tabs>
          <w:tab w:val="left" w:pos="567"/>
        </w:tabs>
        <w:suppressAutoHyphens/>
        <w:spacing w:after="0" w:line="240" w:lineRule="auto"/>
        <w:ind w:hanging="436"/>
        <w:jc w:val="both"/>
        <w:rPr>
          <w:rFonts w:eastAsia="Times New Roman"/>
          <w:szCs w:val="24"/>
        </w:rPr>
      </w:pPr>
      <w:r w:rsidRPr="004B1416">
        <w:rPr>
          <w:rFonts w:eastAsia="Times New Roman"/>
          <w:szCs w:val="24"/>
        </w:rPr>
        <w:t>pobrał środki nienależnie lub w nadmiernej wysokości.</w:t>
      </w:r>
    </w:p>
    <w:p w14:paraId="5BE3BEED" w14:textId="77777777" w:rsidR="00371479" w:rsidRPr="004B1416" w:rsidRDefault="00371479" w:rsidP="00371479">
      <w:pPr>
        <w:numPr>
          <w:ilvl w:val="0"/>
          <w:numId w:val="6"/>
        </w:numPr>
        <w:spacing w:after="0" w:line="240" w:lineRule="auto"/>
        <w:jc w:val="both"/>
      </w:pPr>
      <w:r w:rsidRPr="004B1416">
        <w:rPr>
          <w:rFonts w:eastAsia="Times New Roman"/>
          <w:szCs w:val="24"/>
        </w:rPr>
        <w:t xml:space="preserve">W przypadku, gdy rozwiązanie umowy, o którym mowa w ust. 1 i 2 nastąpi po otrzymaniu refundacji  dofinansowania, o którym mowa w § 1 ust. 1 Przedsiębiorca zobowiązany jest zwrócić w całości otrzymane środki finansowe wraz z odsetkami w wysokości określonej jak dla zaległości podatkowych od dnia </w:t>
      </w:r>
      <w:r w:rsidRPr="004B1416">
        <w:rPr>
          <w:rFonts w:eastAsia="Times New Roman"/>
        </w:rPr>
        <w:t xml:space="preserve">przekazania </w:t>
      </w:r>
      <w:r w:rsidRPr="004B1416">
        <w:rPr>
          <w:rFonts w:eastAsia="Times New Roman"/>
          <w:szCs w:val="24"/>
        </w:rPr>
        <w:t xml:space="preserve">środków finansowych do dnia ich zwrotu, na rachunek bankowy Operatora: </w:t>
      </w:r>
      <w:r w:rsidRPr="004B1416">
        <w:rPr>
          <w:rFonts w:eastAsia="Times New Roman"/>
          <w:b/>
          <w:szCs w:val="24"/>
        </w:rPr>
        <w:t xml:space="preserve">Bank Millenium nr </w:t>
      </w:r>
      <w:r w:rsidRPr="004B1416">
        <w:rPr>
          <w:b/>
        </w:rPr>
        <w:t>75 1160 2202 0000 0002 5401 8883</w:t>
      </w:r>
      <w:r w:rsidRPr="004B1416">
        <w:t xml:space="preserve"> </w:t>
      </w:r>
      <w:r w:rsidRPr="004B1416">
        <w:rPr>
          <w:rFonts w:eastAsia="Times New Roman"/>
          <w:szCs w:val="24"/>
        </w:rPr>
        <w:t>w terminie 14 dni kalendarzowych od dnia otrzymania wezwania od Operatora.</w:t>
      </w:r>
    </w:p>
    <w:p w14:paraId="4B206B5B" w14:textId="77777777" w:rsidR="00371479" w:rsidRPr="004B1416" w:rsidRDefault="00371479" w:rsidP="00371479">
      <w:pPr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eastAsia="Times New Roman"/>
          <w:szCs w:val="24"/>
        </w:rPr>
      </w:pPr>
      <w:r w:rsidRPr="004B1416">
        <w:rPr>
          <w:rFonts w:eastAsia="Times New Roman"/>
          <w:szCs w:val="24"/>
        </w:rPr>
        <w:t>W przypadku, gdy Operator po wygaśnięciu umowy stwierdzi zaistnienie okoliczności wskazanych w ust. 2, Przedsiębiorca jest zobowiązany do zwrotu otrzymanego dofinansowania w trybie określonym w ust. 3.</w:t>
      </w:r>
    </w:p>
    <w:p w14:paraId="35C3530F" w14:textId="77777777" w:rsidR="00371479" w:rsidRDefault="00371479" w:rsidP="00371479">
      <w:pPr>
        <w:tabs>
          <w:tab w:val="left" w:pos="284"/>
        </w:tabs>
        <w:suppressAutoHyphens/>
        <w:spacing w:after="0" w:line="240" w:lineRule="auto"/>
        <w:ind w:left="284"/>
        <w:jc w:val="center"/>
        <w:rPr>
          <w:rFonts w:eastAsia="Times New Roman"/>
          <w:b/>
          <w:szCs w:val="24"/>
        </w:rPr>
      </w:pPr>
    </w:p>
    <w:p w14:paraId="2156277D" w14:textId="77777777" w:rsidR="00371479" w:rsidRPr="004B1416" w:rsidRDefault="00371479" w:rsidP="00371479">
      <w:pPr>
        <w:tabs>
          <w:tab w:val="left" w:pos="284"/>
        </w:tabs>
        <w:suppressAutoHyphens/>
        <w:spacing w:after="0" w:line="240" w:lineRule="auto"/>
        <w:ind w:left="284"/>
        <w:jc w:val="center"/>
        <w:rPr>
          <w:rFonts w:eastAsia="Times New Roman"/>
          <w:b/>
          <w:szCs w:val="24"/>
        </w:rPr>
      </w:pPr>
      <w:r w:rsidRPr="004B1416">
        <w:rPr>
          <w:rFonts w:eastAsia="Times New Roman"/>
          <w:b/>
          <w:szCs w:val="24"/>
        </w:rPr>
        <w:t>§ 11</w:t>
      </w:r>
    </w:p>
    <w:p w14:paraId="0135B35E" w14:textId="77777777" w:rsidR="00371479" w:rsidRPr="004B1416" w:rsidRDefault="00371479" w:rsidP="00371479">
      <w:pPr>
        <w:tabs>
          <w:tab w:val="left" w:pos="284"/>
        </w:tabs>
        <w:suppressAutoHyphens/>
        <w:spacing w:after="0" w:line="240" w:lineRule="auto"/>
        <w:ind w:left="284"/>
        <w:jc w:val="center"/>
        <w:rPr>
          <w:rFonts w:eastAsia="Times New Roman"/>
          <w:b/>
          <w:szCs w:val="24"/>
        </w:rPr>
      </w:pPr>
      <w:r w:rsidRPr="004B1416">
        <w:rPr>
          <w:rFonts w:eastAsia="Times New Roman"/>
          <w:b/>
          <w:szCs w:val="24"/>
        </w:rPr>
        <w:t>Korespondencja</w:t>
      </w:r>
    </w:p>
    <w:p w14:paraId="042EBF2B" w14:textId="77777777" w:rsidR="00371479" w:rsidRPr="004B1416" w:rsidRDefault="00371479" w:rsidP="00371479">
      <w:pPr>
        <w:suppressAutoHyphens/>
        <w:spacing w:after="0" w:line="240" w:lineRule="auto"/>
        <w:jc w:val="both"/>
        <w:rPr>
          <w:rFonts w:eastAsia="Times New Roman"/>
          <w:szCs w:val="24"/>
        </w:rPr>
      </w:pPr>
      <w:r w:rsidRPr="004B1416">
        <w:rPr>
          <w:rFonts w:eastAsia="Times New Roman"/>
          <w:szCs w:val="24"/>
        </w:rPr>
        <w:t>Wszelka korespondencja związana z realizacją umowy będzie prowadzona w formie pisemnej. Korespondencja będzie kierowana na poniższe adresy:</w:t>
      </w:r>
    </w:p>
    <w:p w14:paraId="106899EF" w14:textId="77777777" w:rsidR="00371479" w:rsidRPr="004B1416" w:rsidRDefault="00371479" w:rsidP="00371479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eastAsia="Times New Roman"/>
          <w:szCs w:val="24"/>
        </w:rPr>
      </w:pPr>
      <w:r w:rsidRPr="004B1416">
        <w:rPr>
          <w:rFonts w:eastAsia="Times New Roman"/>
          <w:szCs w:val="24"/>
        </w:rPr>
        <w:t>Do Operatora: Opolskie Centrum Rozwoju Gospodarki, ul. Krakowska 38, 45-075 Opole</w:t>
      </w:r>
    </w:p>
    <w:p w14:paraId="17E62579" w14:textId="77777777" w:rsidR="00371479" w:rsidRPr="004B1416" w:rsidRDefault="00371479" w:rsidP="00371479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eastAsia="Times New Roman"/>
          <w:szCs w:val="24"/>
        </w:rPr>
      </w:pPr>
      <w:r w:rsidRPr="004B1416">
        <w:rPr>
          <w:rFonts w:eastAsia="Times New Roman"/>
          <w:szCs w:val="24"/>
        </w:rPr>
        <w:t xml:space="preserve">                                                                   &lt;nazwa i adres&gt;</w:t>
      </w:r>
    </w:p>
    <w:p w14:paraId="73385DA4" w14:textId="77777777" w:rsidR="00371479" w:rsidRPr="004B1416" w:rsidRDefault="00371479" w:rsidP="00371479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eastAsia="Times New Roman"/>
          <w:szCs w:val="24"/>
        </w:rPr>
      </w:pPr>
      <w:r w:rsidRPr="004B1416">
        <w:rPr>
          <w:rFonts w:eastAsia="Times New Roman"/>
          <w:szCs w:val="24"/>
        </w:rPr>
        <w:t>Do Przedsiębiorcy: …………………………………………………………………………………………………………………….</w:t>
      </w:r>
    </w:p>
    <w:p w14:paraId="546D41F0" w14:textId="77777777" w:rsidR="00371479" w:rsidRPr="004B1416" w:rsidRDefault="00371479" w:rsidP="00371479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eastAsia="Times New Roman"/>
          <w:szCs w:val="24"/>
        </w:rPr>
      </w:pPr>
      <w:r w:rsidRPr="004B1416">
        <w:rPr>
          <w:rFonts w:eastAsia="Times New Roman"/>
          <w:szCs w:val="24"/>
        </w:rPr>
        <w:t xml:space="preserve">                                                                    &lt;nazwa i adres&gt;</w:t>
      </w:r>
    </w:p>
    <w:p w14:paraId="7E876CAD" w14:textId="77777777" w:rsidR="00371479" w:rsidRDefault="00371479" w:rsidP="00371479">
      <w:pPr>
        <w:spacing w:after="0" w:line="240" w:lineRule="auto"/>
        <w:ind w:left="238"/>
        <w:jc w:val="center"/>
        <w:rPr>
          <w:rFonts w:eastAsia="Times New Roman"/>
          <w:b/>
        </w:rPr>
      </w:pPr>
    </w:p>
    <w:p w14:paraId="2C61168B" w14:textId="77777777" w:rsidR="00371479" w:rsidRPr="004B1416" w:rsidRDefault="00371479" w:rsidP="00371479">
      <w:pPr>
        <w:spacing w:after="0" w:line="240" w:lineRule="auto"/>
        <w:ind w:left="238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lastRenderedPageBreak/>
        <w:t>§ 12</w:t>
      </w:r>
    </w:p>
    <w:p w14:paraId="23AAA957" w14:textId="77777777" w:rsidR="00371479" w:rsidRPr="004B1416" w:rsidRDefault="00371479" w:rsidP="00371479">
      <w:pPr>
        <w:spacing w:after="0" w:line="240" w:lineRule="auto"/>
        <w:ind w:left="238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t>Postanowienia końcowe</w:t>
      </w:r>
    </w:p>
    <w:p w14:paraId="652F3616" w14:textId="77777777" w:rsidR="00371479" w:rsidRPr="004B1416" w:rsidRDefault="00371479" w:rsidP="00371479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spacing w:after="0" w:line="240" w:lineRule="auto"/>
        <w:ind w:left="284" w:right="-57" w:hanging="284"/>
        <w:jc w:val="both"/>
        <w:rPr>
          <w:rFonts w:eastAsia="Times New Roman"/>
        </w:rPr>
      </w:pPr>
      <w:r w:rsidRPr="004B1416">
        <w:rPr>
          <w:rFonts w:eastAsia="Times New Roman"/>
        </w:rPr>
        <w:t>W sprawach nieuregulowanych niniejszą umową zastosowanie mają odpowiednie reguły i zasady wynikające z  Regionalnego Programu  Operacyjnego Województwa Opolskiego na lata 2014-2020, a także odpowiednie przepisy prawa Unii Europejskiej, w szczególności:</w:t>
      </w:r>
    </w:p>
    <w:p w14:paraId="5F3ACEC5" w14:textId="77777777" w:rsidR="00371479" w:rsidRPr="004B1416" w:rsidRDefault="00371479" w:rsidP="00371479">
      <w:pPr>
        <w:numPr>
          <w:ilvl w:val="0"/>
          <w:numId w:val="7"/>
        </w:numPr>
        <w:suppressAutoHyphens/>
        <w:spacing w:after="0" w:line="240" w:lineRule="auto"/>
        <w:ind w:left="567" w:right="-57" w:hanging="283"/>
        <w:contextualSpacing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</w:t>
      </w:r>
      <w:r w:rsidRPr="004B1416">
        <w:rPr>
          <w:rFonts w:eastAsia="Times New Roman"/>
        </w:rPr>
        <w:br/>
        <w:t>z 20.12.2013, str. 320)</w:t>
      </w:r>
    </w:p>
    <w:p w14:paraId="6E1B412B" w14:textId="77777777" w:rsidR="00371479" w:rsidRPr="004B1416" w:rsidRDefault="00371479" w:rsidP="00371479">
      <w:pPr>
        <w:numPr>
          <w:ilvl w:val="0"/>
          <w:numId w:val="7"/>
        </w:numPr>
        <w:suppressAutoHyphens/>
        <w:spacing w:after="0" w:line="240" w:lineRule="auto"/>
        <w:ind w:left="567" w:right="-57" w:hanging="283"/>
        <w:contextualSpacing/>
        <w:jc w:val="both"/>
        <w:rPr>
          <w:rFonts w:eastAsia="Times New Roman"/>
        </w:rPr>
      </w:pPr>
      <w:r w:rsidRPr="004B1416">
        <w:rPr>
          <w:rFonts w:eastAsia="Times New Roman"/>
        </w:rPr>
        <w:t>Rozporządzenie delegowane Komisji (UE) nr 480/2014 z dnia 3 marca 2014 r. uzupełniającego rozporządzenie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(Dz. Urz. UE L 138 z 13.5.2014, str. 5)</w:t>
      </w:r>
    </w:p>
    <w:p w14:paraId="269FF427" w14:textId="77777777" w:rsidR="00371479" w:rsidRPr="004B1416" w:rsidRDefault="00371479" w:rsidP="00371479">
      <w:pPr>
        <w:suppressAutoHyphens/>
        <w:spacing w:after="0" w:line="240" w:lineRule="auto"/>
        <w:ind w:left="284" w:right="-57"/>
        <w:contextualSpacing/>
        <w:jc w:val="both"/>
        <w:rPr>
          <w:rFonts w:eastAsia="Times New Roman"/>
        </w:rPr>
      </w:pPr>
      <w:r w:rsidRPr="004B1416">
        <w:rPr>
          <w:rFonts w:eastAsia="Times New Roman"/>
        </w:rPr>
        <w:t>oraz właściwe akty prawa krajowego, w szczególności:</w:t>
      </w:r>
    </w:p>
    <w:p w14:paraId="61663470" w14:textId="77777777" w:rsidR="00371479" w:rsidRPr="004B1416" w:rsidRDefault="00371479" w:rsidP="00371479">
      <w:pPr>
        <w:numPr>
          <w:ilvl w:val="0"/>
          <w:numId w:val="7"/>
        </w:numPr>
        <w:suppressAutoHyphens/>
        <w:spacing w:after="0" w:line="240" w:lineRule="auto"/>
        <w:ind w:left="567" w:right="-57" w:hanging="283"/>
        <w:contextualSpacing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Ustawa z dnia 23 kwietnia 1964 r. – Kodeks cywilny </w:t>
      </w:r>
      <w:r>
        <w:rPr>
          <w:rFonts w:eastAsia="Times New Roman"/>
        </w:rPr>
        <w:t xml:space="preserve"> (</w:t>
      </w:r>
      <w:proofErr w:type="spellStart"/>
      <w:r>
        <w:rPr>
          <w:rFonts w:eastAsia="Times New Roman"/>
        </w:rPr>
        <w:t>t.j</w:t>
      </w:r>
      <w:proofErr w:type="spellEnd"/>
      <w:r>
        <w:rPr>
          <w:rFonts w:eastAsia="Times New Roman"/>
        </w:rPr>
        <w:t xml:space="preserve">. Dz. U. z 2020 r., poz. 1740 z </w:t>
      </w:r>
      <w:proofErr w:type="spellStart"/>
      <w:r>
        <w:rPr>
          <w:rFonts w:eastAsia="Times New Roman"/>
        </w:rPr>
        <w:t>późn</w:t>
      </w:r>
      <w:proofErr w:type="spellEnd"/>
      <w:r>
        <w:rPr>
          <w:rFonts w:eastAsia="Times New Roman"/>
        </w:rPr>
        <w:t>. zm.),</w:t>
      </w:r>
    </w:p>
    <w:p w14:paraId="28F69657" w14:textId="77777777" w:rsidR="00371479" w:rsidRPr="004B1416" w:rsidRDefault="00371479" w:rsidP="00371479">
      <w:pPr>
        <w:numPr>
          <w:ilvl w:val="0"/>
          <w:numId w:val="7"/>
        </w:numPr>
        <w:suppressAutoHyphens/>
        <w:spacing w:after="0" w:line="240" w:lineRule="auto"/>
        <w:ind w:left="567" w:right="-57" w:hanging="283"/>
        <w:contextualSpacing/>
        <w:jc w:val="both"/>
        <w:rPr>
          <w:rFonts w:eastAsia="Times New Roman"/>
        </w:rPr>
      </w:pPr>
      <w:r w:rsidRPr="004B1416">
        <w:rPr>
          <w:rFonts w:eastAsia="Times New Roman"/>
        </w:rPr>
        <w:t>Ustawa z dnia 27 sierpnia 2009 r. o finansach publicznych (</w:t>
      </w:r>
      <w:proofErr w:type="spellStart"/>
      <w:r>
        <w:rPr>
          <w:rFonts w:eastAsia="Times New Roman"/>
        </w:rPr>
        <w:t>t.j</w:t>
      </w:r>
      <w:proofErr w:type="spellEnd"/>
      <w:r>
        <w:rPr>
          <w:rFonts w:eastAsia="Times New Roman"/>
        </w:rPr>
        <w:t xml:space="preserve">. Dz. U. z 2021 r., poz. 305 z </w:t>
      </w:r>
      <w:proofErr w:type="spellStart"/>
      <w:r>
        <w:rPr>
          <w:rFonts w:eastAsia="Times New Roman"/>
        </w:rPr>
        <w:t>późn</w:t>
      </w:r>
      <w:proofErr w:type="spellEnd"/>
      <w:r>
        <w:rPr>
          <w:rFonts w:eastAsia="Times New Roman"/>
        </w:rPr>
        <w:t>. zm.,</w:t>
      </w:r>
    </w:p>
    <w:p w14:paraId="16F23F6E" w14:textId="77777777" w:rsidR="00371479" w:rsidRPr="004B1416" w:rsidRDefault="00371479" w:rsidP="00371479">
      <w:pPr>
        <w:numPr>
          <w:ilvl w:val="0"/>
          <w:numId w:val="7"/>
        </w:numPr>
        <w:suppressAutoHyphens/>
        <w:spacing w:after="0" w:line="240" w:lineRule="auto"/>
        <w:ind w:left="567" w:right="-57" w:hanging="283"/>
        <w:contextualSpacing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Ustawa z dnia 11 lipca 2014 r. o zasadach realizacji programów w zakresie polityki spójności finansowanych w perspektywie finansowej 2014-2020 (t. j. </w:t>
      </w:r>
      <w:r>
        <w:rPr>
          <w:rFonts w:eastAsia="Times New Roman"/>
        </w:rPr>
        <w:t xml:space="preserve">Dz. U. z 2020 r., poz. 818 z </w:t>
      </w:r>
      <w:proofErr w:type="spellStart"/>
      <w:r>
        <w:rPr>
          <w:rFonts w:eastAsia="Times New Roman"/>
        </w:rPr>
        <w:t>późn</w:t>
      </w:r>
      <w:proofErr w:type="spellEnd"/>
      <w:r>
        <w:rPr>
          <w:rFonts w:eastAsia="Times New Roman"/>
        </w:rPr>
        <w:t>. zm.,</w:t>
      </w:r>
    </w:p>
    <w:p w14:paraId="66781ECC" w14:textId="77777777" w:rsidR="00371479" w:rsidRPr="004B1416" w:rsidRDefault="00371479" w:rsidP="00371479">
      <w:pPr>
        <w:numPr>
          <w:ilvl w:val="0"/>
          <w:numId w:val="7"/>
        </w:numPr>
        <w:suppressAutoHyphens/>
        <w:spacing w:after="0" w:line="240" w:lineRule="auto"/>
        <w:ind w:left="567" w:right="-57" w:hanging="283"/>
        <w:contextualSpacing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Ustawa z dnia </w:t>
      </w:r>
      <w:r>
        <w:rPr>
          <w:rFonts w:eastAsia="Times New Roman"/>
        </w:rPr>
        <w:t>11 września 2019 r. -Prawo zamówień publicznych (</w:t>
      </w:r>
      <w:proofErr w:type="spellStart"/>
      <w:r>
        <w:rPr>
          <w:rFonts w:eastAsia="Times New Roman"/>
        </w:rPr>
        <w:t>t.j</w:t>
      </w:r>
      <w:proofErr w:type="spellEnd"/>
      <w:r>
        <w:rPr>
          <w:rFonts w:eastAsia="Times New Roman"/>
        </w:rPr>
        <w:t xml:space="preserve">. Dz. U. z 2021 r., poz. 1129  z </w:t>
      </w:r>
      <w:proofErr w:type="spellStart"/>
      <w:r>
        <w:rPr>
          <w:rFonts w:eastAsia="Times New Roman"/>
        </w:rPr>
        <w:t>późn</w:t>
      </w:r>
      <w:proofErr w:type="spellEnd"/>
      <w:r>
        <w:rPr>
          <w:rFonts w:eastAsia="Times New Roman"/>
        </w:rPr>
        <w:t>. zm.) ,</w:t>
      </w:r>
    </w:p>
    <w:p w14:paraId="29426F06" w14:textId="77777777" w:rsidR="00371479" w:rsidRPr="004B1416" w:rsidRDefault="00371479" w:rsidP="00371479">
      <w:pPr>
        <w:numPr>
          <w:ilvl w:val="0"/>
          <w:numId w:val="7"/>
        </w:numPr>
        <w:suppressAutoHyphens/>
        <w:spacing w:after="0" w:line="240" w:lineRule="auto"/>
        <w:ind w:left="567" w:right="-57" w:hanging="283"/>
        <w:contextualSpacing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Rozporządzenie Ministra Infrastruktury i Rozwoju z dnia 19 marca 2015 r. w sprawie udzielania pomocy de </w:t>
      </w:r>
      <w:proofErr w:type="spellStart"/>
      <w:r w:rsidRPr="004B1416">
        <w:rPr>
          <w:rFonts w:eastAsia="Times New Roman"/>
        </w:rPr>
        <w:t>minimis</w:t>
      </w:r>
      <w:proofErr w:type="spellEnd"/>
      <w:r w:rsidRPr="004B1416">
        <w:rPr>
          <w:rFonts w:eastAsia="Times New Roman"/>
        </w:rPr>
        <w:t xml:space="preserve"> w ramach regionalnych programów operacyjnych na lata 2014-2020,</w:t>
      </w:r>
      <w:r>
        <w:rPr>
          <w:rFonts w:eastAsia="Times New Roman"/>
        </w:rPr>
        <w:t xml:space="preserve"> (</w:t>
      </w:r>
      <w:proofErr w:type="spellStart"/>
      <w:r>
        <w:rPr>
          <w:rFonts w:eastAsia="Times New Roman"/>
        </w:rPr>
        <w:t>t.j</w:t>
      </w:r>
      <w:proofErr w:type="spellEnd"/>
      <w:r>
        <w:rPr>
          <w:rFonts w:eastAsia="Times New Roman"/>
        </w:rPr>
        <w:t>. Dz. U. z 2021 r., poz. 900),</w:t>
      </w:r>
    </w:p>
    <w:p w14:paraId="74A9F6C5" w14:textId="77777777" w:rsidR="00371479" w:rsidRPr="004B1416" w:rsidRDefault="00371479" w:rsidP="00371479">
      <w:pPr>
        <w:numPr>
          <w:ilvl w:val="0"/>
          <w:numId w:val="7"/>
        </w:numPr>
        <w:suppressAutoHyphens/>
        <w:spacing w:after="0" w:line="240" w:lineRule="auto"/>
        <w:ind w:left="567" w:right="-57" w:hanging="283"/>
        <w:contextualSpacing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Rozporządzenie Ministra Infrastruktury i Rozwoju z dnia 3 września  2015 r. w sprawie udzielania regionalnej pomocy inwestycyjnej w ramach celu tematycznego 3 w zakresie wzmacniania konkurencyjności mikroprzedsiębiorstw, małych i średnich przedsiębiorstw </w:t>
      </w:r>
      <w:r w:rsidRPr="004B1416">
        <w:rPr>
          <w:rFonts w:eastAsia="Times New Roman"/>
        </w:rPr>
        <w:br/>
        <w:t>w ramach regionalnych programów operacyjnych na lata 2014-2020</w:t>
      </w:r>
      <w:r>
        <w:rPr>
          <w:rFonts w:eastAsia="Times New Roman"/>
        </w:rPr>
        <w:t>(t. j. Dz. U. z 2021 r., poz. 1447),</w:t>
      </w:r>
    </w:p>
    <w:p w14:paraId="376CC93F" w14:textId="75105A64" w:rsidR="00371479" w:rsidRPr="004B1416" w:rsidRDefault="00371479" w:rsidP="00371479">
      <w:pPr>
        <w:numPr>
          <w:ilvl w:val="0"/>
          <w:numId w:val="7"/>
        </w:numPr>
        <w:suppressAutoHyphens/>
        <w:spacing w:after="0" w:line="240" w:lineRule="auto"/>
        <w:ind w:left="567" w:right="-57" w:hanging="283"/>
        <w:contextualSpacing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Rozporządzenie Ministra Infrastruktury i Rozwoju z dnia 3 września 2015 r. w sprawie udzielania pomocy </w:t>
      </w:r>
      <w:proofErr w:type="spellStart"/>
      <w:r w:rsidRPr="004B1416">
        <w:rPr>
          <w:rFonts w:eastAsia="Times New Roman"/>
        </w:rPr>
        <w:t>mikroprzedsiębiorc</w:t>
      </w:r>
      <w:r>
        <w:rPr>
          <w:rFonts w:eastAsia="Times New Roman"/>
        </w:rPr>
        <w:t>om</w:t>
      </w:r>
      <w:proofErr w:type="spellEnd"/>
      <w:r w:rsidRPr="004B1416">
        <w:rPr>
          <w:rFonts w:eastAsia="Times New Roman"/>
        </w:rPr>
        <w:t xml:space="preserve">, małym i średnim przedsiębiorcom na usługi doradcze oraz udział w targach w ramach regionalnych programów operacyjnych na lata </w:t>
      </w:r>
      <w:r w:rsidRPr="004B1416">
        <w:rPr>
          <w:rFonts w:eastAsia="Times New Roman"/>
        </w:rPr>
        <w:br/>
        <w:t xml:space="preserve">2014-2020 (Dz. U. </w:t>
      </w:r>
      <w:r>
        <w:rPr>
          <w:rFonts w:eastAsia="Times New Roman"/>
        </w:rPr>
        <w:t xml:space="preserve">z 2015 r., </w:t>
      </w:r>
      <w:r w:rsidRPr="004B1416">
        <w:rPr>
          <w:rFonts w:eastAsia="Times New Roman"/>
        </w:rPr>
        <w:t>poz. 1417)</w:t>
      </w:r>
      <w:r>
        <w:rPr>
          <w:rFonts w:eastAsia="Times New Roman"/>
        </w:rPr>
        <w:t>,</w:t>
      </w:r>
    </w:p>
    <w:p w14:paraId="63713C18" w14:textId="6B1C1B6F" w:rsidR="00371479" w:rsidRPr="004B1416" w:rsidRDefault="00371479" w:rsidP="00371479">
      <w:pPr>
        <w:numPr>
          <w:ilvl w:val="0"/>
          <w:numId w:val="7"/>
        </w:numPr>
        <w:suppressAutoHyphens/>
        <w:spacing w:after="0" w:line="240" w:lineRule="auto"/>
        <w:ind w:left="567" w:right="-57" w:hanging="283"/>
        <w:contextualSpacing/>
        <w:jc w:val="both"/>
        <w:rPr>
          <w:rFonts w:eastAsia="Times New Roman"/>
        </w:rPr>
      </w:pPr>
      <w:r w:rsidRPr="004B1416">
        <w:rPr>
          <w:rFonts w:eastAsia="Times New Roman"/>
        </w:rPr>
        <w:t>Rozporządzenie Komisji (UE) nr 651/2014 z dnia 17 czerwca 2014 r. uznające niektóre rodzaje pomocy za zgodne z rynkiem wewnętrznym w zastosowaniu art. 107 </w:t>
      </w:r>
      <w:r w:rsidR="007A5CEC">
        <w:rPr>
          <w:rFonts w:eastAsia="Times New Roman"/>
        </w:rPr>
        <w:t xml:space="preserve">i </w:t>
      </w:r>
      <w:r w:rsidRPr="004B1416">
        <w:rPr>
          <w:rFonts w:eastAsia="Times New Roman"/>
        </w:rPr>
        <w:t>108 Traktatu,</w:t>
      </w:r>
    </w:p>
    <w:p w14:paraId="0A1B4621" w14:textId="77777777" w:rsidR="00371479" w:rsidRPr="00114EAC" w:rsidRDefault="00371479" w:rsidP="00371479">
      <w:pPr>
        <w:numPr>
          <w:ilvl w:val="0"/>
          <w:numId w:val="7"/>
        </w:numPr>
        <w:suppressAutoHyphens/>
        <w:spacing w:after="0" w:line="240" w:lineRule="auto"/>
        <w:ind w:left="567" w:right="-57" w:hanging="283"/>
        <w:contextualSpacing/>
        <w:jc w:val="both"/>
        <w:rPr>
          <w:rFonts w:eastAsia="Times New Roman"/>
        </w:rPr>
      </w:pPr>
      <w:r w:rsidRPr="004B1416">
        <w:rPr>
          <w:rFonts w:eastAsia="Times New Roman"/>
        </w:rPr>
        <w:t>Przepisy dotyczące szczegółowego przeznaczenia, warunków i trybu udzielania pomocy finansowej przy korzystaniu podczas realizacji Projektu ze środków stanowiących pomoc publiczną</w:t>
      </w:r>
      <w:r>
        <w:rPr>
          <w:rFonts w:eastAsia="Times New Roman"/>
        </w:rPr>
        <w:t>.</w:t>
      </w:r>
    </w:p>
    <w:p w14:paraId="535E188F" w14:textId="77777777" w:rsidR="00371479" w:rsidRPr="004B1416" w:rsidRDefault="00371479" w:rsidP="00371479">
      <w:pPr>
        <w:numPr>
          <w:ilvl w:val="0"/>
          <w:numId w:val="1"/>
        </w:numPr>
        <w:tabs>
          <w:tab w:val="clear" w:pos="1080"/>
        </w:tabs>
        <w:suppressAutoHyphens/>
        <w:spacing w:after="0" w:line="240" w:lineRule="auto"/>
        <w:ind w:left="284" w:right="-57" w:hanging="284"/>
        <w:contextualSpacing/>
        <w:jc w:val="both"/>
        <w:rPr>
          <w:rFonts w:eastAsia="Times New Roman"/>
        </w:rPr>
      </w:pPr>
      <w:r w:rsidRPr="004B1416">
        <w:rPr>
          <w:rFonts w:eastAsia="Times New Roman"/>
        </w:rPr>
        <w:t xml:space="preserve">Spory związane z realizacją niniejszej </w:t>
      </w:r>
      <w:r>
        <w:rPr>
          <w:rFonts w:eastAsia="Times New Roman"/>
        </w:rPr>
        <w:t>umowy</w:t>
      </w:r>
      <w:r w:rsidRPr="004B1416">
        <w:rPr>
          <w:rFonts w:eastAsia="Times New Roman"/>
        </w:rPr>
        <w:t xml:space="preserve"> strony będą starały się rozwiązać polubownie</w:t>
      </w:r>
      <w:r>
        <w:rPr>
          <w:rFonts w:eastAsia="Times New Roman"/>
        </w:rPr>
        <w:t>.</w:t>
      </w:r>
    </w:p>
    <w:p w14:paraId="5BE1051B" w14:textId="77777777" w:rsidR="00371479" w:rsidRPr="004B1416" w:rsidRDefault="00371479" w:rsidP="00371479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right="-57" w:hanging="284"/>
        <w:jc w:val="both"/>
        <w:rPr>
          <w:rFonts w:eastAsia="Times New Roman"/>
        </w:rPr>
      </w:pPr>
      <w:r w:rsidRPr="004B1416">
        <w:rPr>
          <w:rFonts w:eastAsia="Times New Roman"/>
          <w:szCs w:val="24"/>
        </w:rPr>
        <w:lastRenderedPageBreak/>
        <w:t xml:space="preserve">W przypadku braku porozumienia spór będzie podlegał rozstrzygnięciu przez sąd powszechny </w:t>
      </w:r>
      <w:r w:rsidRPr="004B1416">
        <w:rPr>
          <w:rFonts w:eastAsia="Times New Roman"/>
        </w:rPr>
        <w:t>właściwy dla siedziby Operatora.</w:t>
      </w:r>
    </w:p>
    <w:p w14:paraId="628DD0DF" w14:textId="77777777" w:rsidR="00371479" w:rsidRPr="004B1416" w:rsidRDefault="00371479" w:rsidP="00371479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right="-57" w:hanging="284"/>
        <w:jc w:val="both"/>
        <w:rPr>
          <w:rFonts w:eastAsia="Times New Roman"/>
        </w:rPr>
      </w:pPr>
      <w:r w:rsidRPr="004B1416">
        <w:rPr>
          <w:rFonts w:eastAsia="Times New Roman"/>
          <w:szCs w:val="24"/>
        </w:rPr>
        <w:t>Umowę sporządzono w dwóch jednobrzmiących egzemplarzach – po  jednym dla każdej ze Stron umowy.</w:t>
      </w:r>
    </w:p>
    <w:p w14:paraId="7592E2B6" w14:textId="77777777" w:rsidR="00371479" w:rsidRDefault="00371479" w:rsidP="00371479">
      <w:pPr>
        <w:spacing w:after="0" w:line="240" w:lineRule="auto"/>
        <w:ind w:left="181"/>
        <w:jc w:val="center"/>
        <w:rPr>
          <w:rFonts w:eastAsia="Times New Roman"/>
          <w:b/>
        </w:rPr>
      </w:pPr>
    </w:p>
    <w:p w14:paraId="1F1048F2" w14:textId="77777777" w:rsidR="00371479" w:rsidRPr="004B1416" w:rsidRDefault="00371479" w:rsidP="00371479">
      <w:pPr>
        <w:spacing w:after="0" w:line="240" w:lineRule="auto"/>
        <w:ind w:left="181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t>§ 13</w:t>
      </w:r>
    </w:p>
    <w:p w14:paraId="4ECB23E3" w14:textId="77777777" w:rsidR="00371479" w:rsidRPr="004B1416" w:rsidRDefault="00371479" w:rsidP="00371479">
      <w:pPr>
        <w:spacing w:after="0" w:line="240" w:lineRule="auto"/>
        <w:ind w:left="181"/>
        <w:jc w:val="center"/>
        <w:rPr>
          <w:rFonts w:eastAsia="Times New Roman"/>
          <w:b/>
        </w:rPr>
      </w:pPr>
      <w:r w:rsidRPr="004B1416">
        <w:rPr>
          <w:rFonts w:eastAsia="Times New Roman"/>
          <w:b/>
        </w:rPr>
        <w:t>Załączniki</w:t>
      </w:r>
    </w:p>
    <w:p w14:paraId="622C893D" w14:textId="77777777" w:rsidR="00371479" w:rsidRPr="004B1416" w:rsidRDefault="00371479" w:rsidP="00371479">
      <w:pPr>
        <w:numPr>
          <w:ilvl w:val="0"/>
          <w:numId w:val="21"/>
        </w:numPr>
        <w:spacing w:after="0" w:line="240" w:lineRule="auto"/>
        <w:ind w:left="284" w:hanging="284"/>
        <w:rPr>
          <w:rFonts w:eastAsia="Times New Roman"/>
          <w:b/>
        </w:rPr>
      </w:pPr>
      <w:r w:rsidRPr="004B1416">
        <w:rPr>
          <w:rFonts w:eastAsia="Times New Roman"/>
        </w:rPr>
        <w:t>Oświadczenie o kwalifikowalności podatku VAT</w:t>
      </w:r>
    </w:p>
    <w:p w14:paraId="6199D7D4" w14:textId="77777777" w:rsidR="00371479" w:rsidRPr="004B1416" w:rsidRDefault="00371479" w:rsidP="00371479">
      <w:pPr>
        <w:numPr>
          <w:ilvl w:val="0"/>
          <w:numId w:val="21"/>
        </w:numPr>
        <w:spacing w:after="0" w:line="240" w:lineRule="auto"/>
        <w:ind w:left="284" w:hanging="284"/>
        <w:rPr>
          <w:rFonts w:eastAsia="Times New Roman"/>
        </w:rPr>
      </w:pPr>
      <w:r w:rsidRPr="004B1416">
        <w:rPr>
          <w:rFonts w:eastAsia="Times New Roman"/>
        </w:rPr>
        <w:t>Oświadczenie o nieotrzymaniu pomocy publicznej.</w:t>
      </w:r>
    </w:p>
    <w:p w14:paraId="65F9C4B8" w14:textId="77777777" w:rsidR="00371479" w:rsidRPr="004B1416" w:rsidRDefault="00371479" w:rsidP="00371479">
      <w:pPr>
        <w:numPr>
          <w:ilvl w:val="0"/>
          <w:numId w:val="21"/>
        </w:numPr>
        <w:spacing w:after="0" w:line="240" w:lineRule="auto"/>
        <w:ind w:left="284" w:hanging="284"/>
        <w:rPr>
          <w:rFonts w:eastAsia="Times New Roman"/>
        </w:rPr>
      </w:pPr>
      <w:r w:rsidRPr="004B1416">
        <w:rPr>
          <w:rFonts w:eastAsia="Times New Roman"/>
        </w:rPr>
        <w:t>Oświadczenie o otrzymanej pomocy publicznej.</w:t>
      </w:r>
    </w:p>
    <w:p w14:paraId="39FCA57B" w14:textId="77777777" w:rsidR="00371479" w:rsidRPr="004B1416" w:rsidRDefault="00371479" w:rsidP="00371479">
      <w:pPr>
        <w:numPr>
          <w:ilvl w:val="0"/>
          <w:numId w:val="21"/>
        </w:numPr>
        <w:spacing w:after="0" w:line="240" w:lineRule="auto"/>
        <w:ind w:left="284" w:hanging="284"/>
        <w:rPr>
          <w:rFonts w:eastAsia="Times New Roman"/>
        </w:rPr>
      </w:pPr>
      <w:r w:rsidRPr="004B1416">
        <w:rPr>
          <w:rFonts w:eastAsia="Times New Roman"/>
        </w:rPr>
        <w:t xml:space="preserve">Formularz informacji przedstawianych przy ubieganiu się o pomoc de </w:t>
      </w:r>
      <w:proofErr w:type="spellStart"/>
      <w:r w:rsidRPr="004B1416">
        <w:rPr>
          <w:rFonts w:eastAsia="Times New Roman"/>
        </w:rPr>
        <w:t>minimis</w:t>
      </w:r>
      <w:proofErr w:type="spellEnd"/>
      <w:r w:rsidRPr="004B1416">
        <w:rPr>
          <w:rFonts w:eastAsia="Times New Roman"/>
        </w:rPr>
        <w:t>.</w:t>
      </w:r>
    </w:p>
    <w:p w14:paraId="5D1856C7" w14:textId="77777777" w:rsidR="00F362D1" w:rsidRDefault="00371479" w:rsidP="00F362D1">
      <w:pPr>
        <w:numPr>
          <w:ilvl w:val="0"/>
          <w:numId w:val="21"/>
        </w:numPr>
        <w:spacing w:after="0" w:line="240" w:lineRule="auto"/>
        <w:ind w:left="284" w:hanging="284"/>
        <w:rPr>
          <w:rFonts w:eastAsia="Times New Roman"/>
        </w:rPr>
      </w:pPr>
      <w:r w:rsidRPr="004B1416">
        <w:rPr>
          <w:rFonts w:eastAsia="Times New Roman"/>
        </w:rPr>
        <w:t xml:space="preserve">Oświadczenie </w:t>
      </w:r>
      <w:proofErr w:type="spellStart"/>
      <w:r w:rsidRPr="004B1416">
        <w:rPr>
          <w:rFonts w:eastAsia="Times New Roman"/>
        </w:rPr>
        <w:t>ws</w:t>
      </w:r>
      <w:proofErr w:type="spellEnd"/>
      <w:r w:rsidRPr="004B1416">
        <w:rPr>
          <w:rFonts w:eastAsia="Times New Roman"/>
        </w:rPr>
        <w:t>. zwrotu pomocy publicznej.</w:t>
      </w:r>
    </w:p>
    <w:p w14:paraId="0D2CE5F3" w14:textId="77777777" w:rsidR="00F362D1" w:rsidRDefault="00F362D1" w:rsidP="00F362D1">
      <w:pPr>
        <w:numPr>
          <w:ilvl w:val="0"/>
          <w:numId w:val="21"/>
        </w:numPr>
        <w:spacing w:after="0" w:line="240" w:lineRule="auto"/>
        <w:ind w:left="284" w:hanging="284"/>
        <w:rPr>
          <w:rFonts w:eastAsia="Times New Roman"/>
        </w:rPr>
      </w:pPr>
      <w:r w:rsidRPr="00F362D1">
        <w:rPr>
          <w:rFonts w:eastAsia="Times New Roman"/>
        </w:rPr>
        <w:t>Sprawozdanie finansowe.</w:t>
      </w:r>
    </w:p>
    <w:p w14:paraId="7A7E977E" w14:textId="77777777" w:rsidR="00F362D1" w:rsidRDefault="00F362D1" w:rsidP="00F362D1">
      <w:pPr>
        <w:numPr>
          <w:ilvl w:val="0"/>
          <w:numId w:val="21"/>
        </w:numPr>
        <w:spacing w:after="0" w:line="240" w:lineRule="auto"/>
        <w:ind w:left="284" w:hanging="284"/>
        <w:rPr>
          <w:rFonts w:eastAsia="Times New Roman"/>
        </w:rPr>
      </w:pPr>
      <w:r w:rsidRPr="00F362D1">
        <w:rPr>
          <w:rFonts w:eastAsia="Times New Roman"/>
        </w:rPr>
        <w:t>Oświadczenie o spełnieniu kryteriów podmiotowych przez przedsiębiorcę.</w:t>
      </w:r>
    </w:p>
    <w:p w14:paraId="320121B1" w14:textId="1C5B6D58" w:rsidR="00F362D1" w:rsidRPr="00F362D1" w:rsidRDefault="00F362D1" w:rsidP="00F362D1">
      <w:pPr>
        <w:numPr>
          <w:ilvl w:val="0"/>
          <w:numId w:val="21"/>
        </w:numPr>
        <w:spacing w:after="0" w:line="240" w:lineRule="auto"/>
        <w:ind w:left="284" w:hanging="284"/>
        <w:rPr>
          <w:rFonts w:eastAsia="Times New Roman"/>
        </w:rPr>
      </w:pPr>
      <w:r w:rsidRPr="00F362D1">
        <w:rPr>
          <w:rFonts w:eastAsia="Times New Roman"/>
        </w:rPr>
        <w:t>Oświadczenie weryfikujące status przedsiębiorcy.</w:t>
      </w:r>
    </w:p>
    <w:p w14:paraId="5295CF0F" w14:textId="77777777" w:rsidR="00F362D1" w:rsidRPr="004B1416" w:rsidRDefault="00F362D1" w:rsidP="00F362D1">
      <w:pPr>
        <w:spacing w:after="0" w:line="240" w:lineRule="auto"/>
        <w:rPr>
          <w:rFonts w:eastAsia="Times New Roman"/>
        </w:rPr>
      </w:pPr>
    </w:p>
    <w:p w14:paraId="3EFB6247" w14:textId="77777777" w:rsidR="00371479" w:rsidRPr="004B1416" w:rsidRDefault="00371479" w:rsidP="00371479">
      <w:pPr>
        <w:spacing w:after="0" w:line="240" w:lineRule="auto"/>
        <w:ind w:left="284"/>
        <w:rPr>
          <w:rFonts w:eastAsia="Times New Roman"/>
        </w:rPr>
      </w:pPr>
    </w:p>
    <w:p w14:paraId="4CF623FF" w14:textId="77777777" w:rsidR="00371479" w:rsidRDefault="00371479" w:rsidP="00371479">
      <w:pPr>
        <w:spacing w:after="0" w:line="240" w:lineRule="auto"/>
        <w:ind w:left="284"/>
        <w:rPr>
          <w:rFonts w:eastAsia="Times New Roman"/>
        </w:rPr>
      </w:pPr>
    </w:p>
    <w:p w14:paraId="19CFBE30" w14:textId="77777777" w:rsidR="00371479" w:rsidRDefault="00371479" w:rsidP="00371479">
      <w:pPr>
        <w:spacing w:after="0" w:line="240" w:lineRule="auto"/>
        <w:ind w:left="284"/>
        <w:rPr>
          <w:rFonts w:eastAsia="Times New Roman"/>
        </w:rPr>
      </w:pPr>
    </w:p>
    <w:p w14:paraId="51BFF507" w14:textId="77777777" w:rsidR="00371479" w:rsidRPr="004B1416" w:rsidRDefault="00371479" w:rsidP="00371479">
      <w:pPr>
        <w:spacing w:after="0" w:line="240" w:lineRule="auto"/>
        <w:ind w:left="284"/>
        <w:rPr>
          <w:rFonts w:eastAsia="Times New Roman"/>
        </w:rPr>
      </w:pPr>
    </w:p>
    <w:p w14:paraId="4C27F338" w14:textId="77777777" w:rsidR="00371479" w:rsidRPr="004B1416" w:rsidRDefault="00371479" w:rsidP="00371479">
      <w:pPr>
        <w:spacing w:after="0" w:line="240" w:lineRule="auto"/>
        <w:ind w:left="284"/>
        <w:rPr>
          <w:rFonts w:eastAsia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6"/>
        <w:gridCol w:w="4606"/>
      </w:tblGrid>
      <w:tr w:rsidR="00371479" w:rsidRPr="004B1416" w14:paraId="2C5D48E5" w14:textId="77777777" w:rsidTr="00C35E56">
        <w:tc>
          <w:tcPr>
            <w:tcW w:w="4606" w:type="dxa"/>
          </w:tcPr>
          <w:p w14:paraId="33AA97D7" w14:textId="77777777" w:rsidR="00371479" w:rsidRDefault="00371479" w:rsidP="00C35E56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4B1416">
              <w:rPr>
                <w:rFonts w:eastAsia="Times New Roman"/>
              </w:rPr>
              <w:t>Przedsiębiorca</w:t>
            </w:r>
          </w:p>
          <w:p w14:paraId="328FED8C" w14:textId="77777777" w:rsidR="00371479" w:rsidRDefault="00371479" w:rsidP="00C35E56">
            <w:pPr>
              <w:spacing w:after="0" w:line="240" w:lineRule="auto"/>
              <w:jc w:val="center"/>
              <w:rPr>
                <w:rFonts w:eastAsia="Times New Roman"/>
              </w:rPr>
            </w:pPr>
          </w:p>
          <w:p w14:paraId="5698D08D" w14:textId="77777777" w:rsidR="00371479" w:rsidRPr="004B1416" w:rsidRDefault="00371479" w:rsidP="00C35E56">
            <w:pPr>
              <w:spacing w:after="0" w:line="240" w:lineRule="auto"/>
              <w:jc w:val="center"/>
              <w:rPr>
                <w:rFonts w:eastAsia="Times New Roman"/>
              </w:rPr>
            </w:pPr>
          </w:p>
          <w:p w14:paraId="3F859002" w14:textId="77777777" w:rsidR="00371479" w:rsidRPr="004B1416" w:rsidRDefault="00371479" w:rsidP="00C35E56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4B1416">
              <w:rPr>
                <w:rFonts w:eastAsia="Times New Roman"/>
              </w:rPr>
              <w:t>................................................................</w:t>
            </w:r>
          </w:p>
          <w:p w14:paraId="01F26DF4" w14:textId="77777777" w:rsidR="00371479" w:rsidRPr="004B1416" w:rsidRDefault="00371479" w:rsidP="00C35E56">
            <w:pPr>
              <w:spacing w:after="0" w:line="240" w:lineRule="auto"/>
              <w:jc w:val="center"/>
              <w:rPr>
                <w:rFonts w:eastAsia="Times New Roman"/>
                <w:i/>
                <w:sz w:val="20"/>
                <w:szCs w:val="20"/>
              </w:rPr>
            </w:pPr>
            <w:r w:rsidRPr="004B1416">
              <w:rPr>
                <w:rFonts w:eastAsia="Times New Roman"/>
                <w:i/>
                <w:sz w:val="20"/>
                <w:szCs w:val="20"/>
              </w:rPr>
              <w:t>(podpis)</w:t>
            </w:r>
          </w:p>
        </w:tc>
        <w:tc>
          <w:tcPr>
            <w:tcW w:w="4606" w:type="dxa"/>
          </w:tcPr>
          <w:p w14:paraId="4C70D938" w14:textId="77777777" w:rsidR="00371479" w:rsidRDefault="00371479" w:rsidP="00C35E56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4B1416">
              <w:rPr>
                <w:rFonts w:eastAsia="Times New Roman"/>
              </w:rPr>
              <w:t>Operator</w:t>
            </w:r>
          </w:p>
          <w:p w14:paraId="204A204D" w14:textId="77777777" w:rsidR="00371479" w:rsidRDefault="00371479" w:rsidP="00C35E56">
            <w:pPr>
              <w:spacing w:after="0" w:line="240" w:lineRule="auto"/>
              <w:jc w:val="center"/>
              <w:rPr>
                <w:rFonts w:eastAsia="Times New Roman"/>
              </w:rPr>
            </w:pPr>
          </w:p>
          <w:p w14:paraId="56C5E41E" w14:textId="77777777" w:rsidR="00371479" w:rsidRPr="004B1416" w:rsidRDefault="00371479" w:rsidP="00C35E56">
            <w:pPr>
              <w:spacing w:after="0" w:line="240" w:lineRule="auto"/>
              <w:jc w:val="center"/>
              <w:rPr>
                <w:rFonts w:eastAsia="Times New Roman"/>
              </w:rPr>
            </w:pPr>
          </w:p>
          <w:p w14:paraId="00CD2AF2" w14:textId="77777777" w:rsidR="00371479" w:rsidRPr="004B1416" w:rsidRDefault="00371479" w:rsidP="00C35E56">
            <w:pPr>
              <w:spacing w:after="0" w:line="240" w:lineRule="auto"/>
              <w:ind w:left="4950" w:hanging="4950"/>
              <w:jc w:val="center"/>
              <w:rPr>
                <w:rFonts w:eastAsia="Times New Roman"/>
              </w:rPr>
            </w:pPr>
            <w:r w:rsidRPr="004B1416">
              <w:rPr>
                <w:rFonts w:eastAsia="Times New Roman"/>
              </w:rPr>
              <w:t>................................................................</w:t>
            </w:r>
          </w:p>
          <w:p w14:paraId="59F5236F" w14:textId="77777777" w:rsidR="00371479" w:rsidRPr="004B1416" w:rsidRDefault="00371479" w:rsidP="00C35E56">
            <w:pPr>
              <w:spacing w:after="0" w:line="240" w:lineRule="auto"/>
              <w:jc w:val="center"/>
              <w:rPr>
                <w:rFonts w:eastAsia="Times New Roman"/>
                <w:i/>
                <w:sz w:val="20"/>
                <w:szCs w:val="20"/>
              </w:rPr>
            </w:pPr>
            <w:r w:rsidRPr="004B1416">
              <w:rPr>
                <w:rFonts w:eastAsia="Times New Roman"/>
                <w:i/>
                <w:sz w:val="20"/>
                <w:szCs w:val="20"/>
              </w:rPr>
              <w:t>(podpis)</w:t>
            </w:r>
          </w:p>
        </w:tc>
      </w:tr>
    </w:tbl>
    <w:p w14:paraId="11C249E4" w14:textId="77777777" w:rsidR="00371479" w:rsidRPr="004B1416" w:rsidRDefault="00371479" w:rsidP="00371479">
      <w:pPr>
        <w:spacing w:after="0" w:line="240" w:lineRule="auto"/>
      </w:pPr>
    </w:p>
    <w:p w14:paraId="4FCA0039" w14:textId="77777777" w:rsidR="00490966" w:rsidRDefault="00490966"/>
    <w:sectPr w:rsidR="00490966" w:rsidSect="003003B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8C066" w14:textId="77777777" w:rsidR="009E5011" w:rsidRDefault="00F362D1">
      <w:pPr>
        <w:spacing w:after="0" w:line="240" w:lineRule="auto"/>
      </w:pPr>
      <w:r>
        <w:separator/>
      </w:r>
    </w:p>
  </w:endnote>
  <w:endnote w:type="continuationSeparator" w:id="0">
    <w:p w14:paraId="52CE445C" w14:textId="77777777" w:rsidR="009E5011" w:rsidRDefault="00F36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0E205" w14:textId="77777777" w:rsidR="00964DEC" w:rsidRPr="00964DEC" w:rsidRDefault="00371479" w:rsidP="00964DE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i/>
        <w:sz w:val="16"/>
        <w:szCs w:val="16"/>
      </w:rPr>
    </w:pPr>
    <w:r w:rsidRPr="00964DEC">
      <w:rPr>
        <w:rFonts w:ascii="Times New Roman" w:eastAsia="Times New Roman" w:hAnsi="Times New Roman"/>
        <w:b/>
        <w:i/>
        <w:sz w:val="16"/>
        <w:szCs w:val="16"/>
      </w:rPr>
      <w:t xml:space="preserve">Operator voucherów zwiększających konkurencyjność MSP działających w obszarze inteligentnych specjalizacji </w:t>
    </w:r>
    <w:r w:rsidRPr="00964DEC">
      <w:rPr>
        <w:rFonts w:ascii="Times New Roman" w:eastAsia="Times New Roman" w:hAnsi="Times New Roman"/>
        <w:b/>
        <w:i/>
        <w:sz w:val="16"/>
        <w:szCs w:val="16"/>
      </w:rPr>
      <w:br/>
      <w:t>na terenie województwa opolskiego</w:t>
    </w:r>
  </w:p>
  <w:p w14:paraId="4BBBAD36" w14:textId="77777777" w:rsidR="00964DEC" w:rsidRPr="00964DEC" w:rsidRDefault="00371479" w:rsidP="00964DE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i/>
        <w:sz w:val="24"/>
        <w:szCs w:val="24"/>
      </w:rPr>
    </w:pPr>
    <w:r w:rsidRPr="00964DEC">
      <w:rPr>
        <w:rFonts w:ascii="Times New Roman" w:eastAsia="Times New Roman" w:hAnsi="Times New Roman"/>
        <w:i/>
        <w:sz w:val="16"/>
        <w:szCs w:val="16"/>
      </w:rPr>
      <w:t>Projekt współfinansowany  przez Unię Europejską w ramach  Europejskiego Funduszu Rozwoju Regionalnego</w:t>
    </w:r>
  </w:p>
  <w:p w14:paraId="79F0D0D2" w14:textId="00999BEE" w:rsidR="00964DEC" w:rsidRPr="00964DEC" w:rsidRDefault="00371479" w:rsidP="00964DEC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16"/>
        <w:szCs w:val="24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C1E2F7E" wp14:editId="3DC318C2">
              <wp:simplePos x="0" y="0"/>
              <wp:positionH relativeFrom="column">
                <wp:posOffset>652780</wp:posOffset>
              </wp:positionH>
              <wp:positionV relativeFrom="paragraph">
                <wp:posOffset>45084</wp:posOffset>
              </wp:positionV>
              <wp:extent cx="4438650" cy="0"/>
              <wp:effectExtent l="0" t="0" r="0" b="0"/>
              <wp:wrapNone/>
              <wp:docPr id="13" name="Łącznik prost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44386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9D7507" id="Łącznik prosty 1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51.4pt,3.55pt" to="400.9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" strokecolor="windowText">
              <o:lock v:ext="edit" shapetype="f"/>
            </v:line>
          </w:pict>
        </mc:Fallback>
      </mc:AlternateContent>
    </w:r>
  </w:p>
  <w:p w14:paraId="2688112F" w14:textId="77777777" w:rsidR="00964DEC" w:rsidRPr="00964DEC" w:rsidRDefault="00371479" w:rsidP="00964DE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16"/>
        <w:szCs w:val="24"/>
      </w:rPr>
    </w:pPr>
    <w:r w:rsidRPr="00964DEC">
      <w:rPr>
        <w:rFonts w:ascii="Times New Roman" w:eastAsia="Times New Roman" w:hAnsi="Times New Roman"/>
        <w:sz w:val="16"/>
        <w:szCs w:val="24"/>
      </w:rPr>
      <w:t>Opolskie Centrum Rozwoju Gospodarki  ul. Krakowska 38, 45-075 Opole , tel. 77 40 33 600</w:t>
    </w:r>
  </w:p>
  <w:p w14:paraId="4D080C85" w14:textId="77777777" w:rsidR="00964DEC" w:rsidRPr="00964DEC" w:rsidRDefault="00371479" w:rsidP="00964DEC">
    <w:pPr>
      <w:tabs>
        <w:tab w:val="left" w:pos="952"/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16"/>
        <w:szCs w:val="24"/>
      </w:rPr>
    </w:pPr>
    <w:r w:rsidRPr="00964DEC">
      <w:rPr>
        <w:rFonts w:ascii="Times New Roman" w:eastAsia="Times New Roman" w:hAnsi="Times New Roman"/>
        <w:sz w:val="16"/>
        <w:szCs w:val="24"/>
      </w:rPr>
      <w:tab/>
    </w:r>
    <w:r w:rsidRPr="00964DEC">
      <w:rPr>
        <w:rFonts w:ascii="Times New Roman" w:eastAsia="Times New Roman" w:hAnsi="Times New Roman"/>
        <w:sz w:val="16"/>
        <w:szCs w:val="24"/>
      </w:rPr>
      <w:tab/>
      <w:t>www.ocrg.opolskie.pl</w:t>
    </w:r>
  </w:p>
  <w:p w14:paraId="48D518FE" w14:textId="77777777" w:rsidR="00964DEC" w:rsidRPr="00964DEC" w:rsidRDefault="007A5CEC" w:rsidP="00964DEC">
    <w:pPr>
      <w:spacing w:after="0" w:line="276" w:lineRule="auto"/>
      <w:jc w:val="both"/>
      <w:rPr>
        <w:lang w:eastAsia="en-US"/>
      </w:rPr>
    </w:pPr>
  </w:p>
  <w:p w14:paraId="322C9779" w14:textId="77777777" w:rsidR="00AC121D" w:rsidRDefault="007A5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17A07" w14:textId="77777777" w:rsidR="009E5011" w:rsidRDefault="00F362D1">
      <w:pPr>
        <w:spacing w:after="0" w:line="240" w:lineRule="auto"/>
      </w:pPr>
      <w:r>
        <w:separator/>
      </w:r>
    </w:p>
  </w:footnote>
  <w:footnote w:type="continuationSeparator" w:id="0">
    <w:p w14:paraId="235426F7" w14:textId="77777777" w:rsidR="009E5011" w:rsidRDefault="00F36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</w:abstractNum>
  <w:abstractNum w:abstractNumId="3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2"/>
      <w:numFmt w:val="decimal"/>
      <w:lvlText w:val="%3)"/>
      <w:lvlJc w:val="left"/>
      <w:pPr>
        <w:tabs>
          <w:tab w:val="num" w:pos="2450"/>
        </w:tabs>
        <w:ind w:left="2450" w:hanging="360"/>
      </w:pPr>
      <w:rPr>
        <w:rFonts w:cs="Times New Roman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4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17"/>
    <w:multiLevelType w:val="singleLevel"/>
    <w:tmpl w:val="00000017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b w:val="0"/>
      </w:rPr>
    </w:lvl>
  </w:abstractNum>
  <w:abstractNum w:abstractNumId="5" w15:restartNumberingAfterBreak="0">
    <w:nsid w:val="00000021"/>
    <w:multiLevelType w:val="multilevel"/>
    <w:tmpl w:val="687CE62C"/>
    <w:name w:val="WW8Num3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center"/>
      <w:pPr>
        <w:tabs>
          <w:tab w:val="num" w:pos="143"/>
        </w:tabs>
        <w:ind w:left="1211" w:hanging="360"/>
      </w:pPr>
      <w:rPr>
        <w:rFonts w:cs="Mangal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893458"/>
    <w:multiLevelType w:val="multilevel"/>
    <w:tmpl w:val="A3C2E06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027327"/>
    <w:multiLevelType w:val="hybridMultilevel"/>
    <w:tmpl w:val="D47ACC5A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8" w15:restartNumberingAfterBreak="0">
    <w:nsid w:val="0D09495D"/>
    <w:multiLevelType w:val="hybridMultilevel"/>
    <w:tmpl w:val="47BC50DE"/>
    <w:lvl w:ilvl="0" w:tplc="C2E2016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96F46"/>
    <w:multiLevelType w:val="hybridMultilevel"/>
    <w:tmpl w:val="64C44050"/>
    <w:lvl w:ilvl="0" w:tplc="7AFE0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344E13"/>
    <w:multiLevelType w:val="hybridMultilevel"/>
    <w:tmpl w:val="BD0877C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6B2A81"/>
    <w:multiLevelType w:val="hybridMultilevel"/>
    <w:tmpl w:val="B308D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E30B2"/>
    <w:multiLevelType w:val="hybridMultilevel"/>
    <w:tmpl w:val="D9182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3510D"/>
    <w:multiLevelType w:val="hybridMultilevel"/>
    <w:tmpl w:val="6E22919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3784A94"/>
    <w:multiLevelType w:val="multilevel"/>
    <w:tmpl w:val="99249E18"/>
    <w:lvl w:ilvl="0">
      <w:start w:val="1"/>
      <w:numFmt w:val="decimal"/>
      <w:lvlText w:val="%1."/>
      <w:lvlJc w:val="left"/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  <w:lang w:val="x-none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9628AC"/>
    <w:multiLevelType w:val="hybridMultilevel"/>
    <w:tmpl w:val="26CE1CD8"/>
    <w:lvl w:ilvl="0" w:tplc="2780AC5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65805"/>
    <w:multiLevelType w:val="multilevel"/>
    <w:tmpl w:val="97AABC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6530B3"/>
    <w:multiLevelType w:val="hybridMultilevel"/>
    <w:tmpl w:val="D2440C58"/>
    <w:lvl w:ilvl="0" w:tplc="C6C4C7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6C0675"/>
    <w:multiLevelType w:val="multilevel"/>
    <w:tmpl w:val="D40EBFE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7D72284"/>
    <w:multiLevelType w:val="hybridMultilevel"/>
    <w:tmpl w:val="75580E1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8331989"/>
    <w:multiLevelType w:val="hybridMultilevel"/>
    <w:tmpl w:val="2D18410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A8C10A8"/>
    <w:multiLevelType w:val="hybridMultilevel"/>
    <w:tmpl w:val="7F92AAE2"/>
    <w:lvl w:ilvl="0" w:tplc="CAFEEE4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B1129"/>
    <w:multiLevelType w:val="hybridMultilevel"/>
    <w:tmpl w:val="3272C3B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F7507F3"/>
    <w:multiLevelType w:val="hybridMultilevel"/>
    <w:tmpl w:val="80DE61A6"/>
    <w:lvl w:ilvl="0" w:tplc="9530C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15"/>
  </w:num>
  <w:num w:numId="9">
    <w:abstractNumId w:val="14"/>
  </w:num>
  <w:num w:numId="10">
    <w:abstractNumId w:val="6"/>
  </w:num>
  <w:num w:numId="11">
    <w:abstractNumId w:val="18"/>
  </w:num>
  <w:num w:numId="12">
    <w:abstractNumId w:val="16"/>
  </w:num>
  <w:num w:numId="13">
    <w:abstractNumId w:val="21"/>
  </w:num>
  <w:num w:numId="14">
    <w:abstractNumId w:val="11"/>
  </w:num>
  <w:num w:numId="15">
    <w:abstractNumId w:val="8"/>
  </w:num>
  <w:num w:numId="16">
    <w:abstractNumId w:val="19"/>
  </w:num>
  <w:num w:numId="17">
    <w:abstractNumId w:val="17"/>
  </w:num>
  <w:num w:numId="18">
    <w:abstractNumId w:val="13"/>
  </w:num>
  <w:num w:numId="19">
    <w:abstractNumId w:val="12"/>
  </w:num>
  <w:num w:numId="20">
    <w:abstractNumId w:val="10"/>
  </w:num>
  <w:num w:numId="21">
    <w:abstractNumId w:val="23"/>
  </w:num>
  <w:num w:numId="22">
    <w:abstractNumId w:val="20"/>
  </w:num>
  <w:num w:numId="23">
    <w:abstractNumId w:val="2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479"/>
    <w:rsid w:val="00371479"/>
    <w:rsid w:val="00490966"/>
    <w:rsid w:val="007A5CEC"/>
    <w:rsid w:val="009E5011"/>
    <w:rsid w:val="00CF6686"/>
    <w:rsid w:val="00F3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9FE55"/>
  <w15:chartTrackingRefBased/>
  <w15:docId w15:val="{DE5B3AAB-A7BD-4988-945B-EEE98057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479"/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71479"/>
    <w:pPr>
      <w:ind w:left="720"/>
      <w:contextualSpacing/>
    </w:pPr>
  </w:style>
  <w:style w:type="character" w:customStyle="1" w:styleId="Nagwek2">
    <w:name w:val="Nagłówek #2_"/>
    <w:link w:val="Nagwek20"/>
    <w:rsid w:val="0037147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371479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Times New Roman" w:eastAsia="Times New Roman" w:hAnsi="Times New Roman"/>
      <w:b/>
      <w:bCs/>
      <w:lang w:eastAsia="en-US"/>
    </w:rPr>
  </w:style>
  <w:style w:type="character" w:customStyle="1" w:styleId="Teksttreci2">
    <w:name w:val="Tekst treści (2)_"/>
    <w:link w:val="Teksttreci20"/>
    <w:rsid w:val="0037147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1479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eastAsia="Times New Roman" w:hAnsi="Times New Roman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371479"/>
    <w:rPr>
      <w:rFonts w:ascii="Calibri" w:eastAsia="Calibri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147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14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371479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71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479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3142</Words>
  <Characters>18857</Characters>
  <Application>Microsoft Office Word</Application>
  <DocSecurity>0</DocSecurity>
  <Lines>157</Lines>
  <Paragraphs>43</Paragraphs>
  <ScaleCrop>false</ScaleCrop>
  <Company/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Czuba</dc:creator>
  <cp:keywords/>
  <dc:description/>
  <cp:lastModifiedBy>Sylwia Czuba</cp:lastModifiedBy>
  <cp:revision>4</cp:revision>
  <cp:lastPrinted>2021-10-05T10:25:00Z</cp:lastPrinted>
  <dcterms:created xsi:type="dcterms:W3CDTF">2021-10-04T06:20:00Z</dcterms:created>
  <dcterms:modified xsi:type="dcterms:W3CDTF">2021-10-05T10:25:00Z</dcterms:modified>
</cp:coreProperties>
</file>